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bookmarkStart w:id="0" w:name="_GoBack"/>
    <w:bookmarkEnd w:id="0"/>
    <w:p w14:paraId="6D736E50" w14:textId="77777777" w:rsidR="002D1DC9" w:rsidRPr="00B85FC1" w:rsidRDefault="0014176E">
      <w:pPr>
        <w:pStyle w:val="Titel1"/>
        <w:rPr>
          <w:sz w:val="24"/>
        </w:rPr>
      </w:pPr>
      <w:r>
        <w:pict w14:anchorId="3ABD2E42">
          <v:shape id="_x0000_s1031" style="width:3pt;height:4pt;mso-left-percent:-10001;mso-top-percent:-10001;mso-position-horizontal:absolute;mso-position-horizontal-relative:char;mso-position-vertical:absolute;mso-position-vertical-relative:line;mso-left-percent:-10001;mso-top-percent:-10001" coordsize="21600,21600" o:spt="100" adj="0,,0" path="">
            <v:stroke joinstyle="round"/>
            <v:imagedata r:id="rId9" o:title=""/>
            <v:formulas/>
            <v:path o:connecttype="segments"/>
          </v:shape>
        </w:pict>
      </w:r>
      <w:r w:rsidR="006367B6">
        <w:rPr>
          <w:noProof/>
        </w:rPr>
        <mc:AlternateContent>
          <mc:Choice Requires="wpg">
            <w:drawing>
              <wp:anchor distT="0" distB="0" distL="114300" distR="114300" simplePos="0" relativeHeight="251657216" behindDoc="0" locked="0" layoutInCell="1" allowOverlap="1" wp14:anchorId="06A47312" wp14:editId="6DDF2BE3">
                <wp:simplePos x="0" y="0"/>
                <wp:positionH relativeFrom="page">
                  <wp:posOffset>900430</wp:posOffset>
                </wp:positionH>
                <wp:positionV relativeFrom="page">
                  <wp:posOffset>770890</wp:posOffset>
                </wp:positionV>
                <wp:extent cx="5480050" cy="8827770"/>
                <wp:effectExtent l="0" t="0" r="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0" cy="8827770"/>
                          <a:chOff x="0" y="0"/>
                          <a:chExt cx="8630" cy="13902"/>
                        </a:xfrm>
                      </wpg:grpSpPr>
                      <wps:wsp>
                        <wps:cNvPr id="2" name="Rectangle 3"/>
                        <wps:cNvSpPr>
                          <a:spLocks/>
                        </wps:cNvSpPr>
                        <wps:spPr bwMode="auto">
                          <a:xfrm>
                            <a:off x="1680" y="708"/>
                            <a:ext cx="5820" cy="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87AD569" w14:textId="77777777" w:rsidR="001D091F" w:rsidRDefault="001D091F">
                              <w:pPr>
                                <w:jc w:val="center"/>
                                <w:rPr>
                                  <w:rFonts w:ascii="Arial Bold" w:hAnsi="Arial Bold"/>
                                  <w:sz w:val="36"/>
                                </w:rPr>
                              </w:pPr>
                              <w:r>
                                <w:rPr>
                                  <w:rFonts w:ascii="Arial Bold" w:hAnsi="Arial Bold"/>
                                  <w:sz w:val="36"/>
                                </w:rPr>
                                <w:t>IALA Model Course</w:t>
                              </w:r>
                            </w:p>
                            <w:p w14:paraId="5B59FEA0" w14:textId="77777777" w:rsidR="001D091F" w:rsidRDefault="001D091F">
                              <w:pPr>
                                <w:jc w:val="center"/>
                                <w:rPr>
                                  <w:rFonts w:ascii="Arial Bold" w:hAnsi="Arial Bold"/>
                                  <w:sz w:val="36"/>
                                  <w:shd w:val="clear" w:color="auto" w:fill="FFFF00"/>
                                </w:rPr>
                              </w:pPr>
                              <w:r>
                                <w:rPr>
                                  <w:rFonts w:ascii="Arial Bold" w:hAnsi="Arial Bold"/>
                                  <w:sz w:val="36"/>
                                  <w:shd w:val="clear" w:color="auto" w:fill="FFFF00"/>
                                </w:rPr>
                                <w:t>V-103</w:t>
                              </w:r>
                            </w:p>
                            <w:p w14:paraId="268A2608" w14:textId="77777777" w:rsidR="001D091F" w:rsidRDefault="001D091F">
                              <w:pPr>
                                <w:jc w:val="center"/>
                                <w:rPr>
                                  <w:rFonts w:ascii="Arial Bold" w:hAnsi="Arial Bold"/>
                                  <w:sz w:val="36"/>
                                  <w:shd w:val="clear" w:color="auto" w:fill="FFFF00"/>
                                </w:rPr>
                              </w:pPr>
                            </w:p>
                            <w:p w14:paraId="1CE1B595" w14:textId="77777777" w:rsidR="001D091F" w:rsidRDefault="001D091F">
                              <w:pPr>
                                <w:jc w:val="center"/>
                                <w:rPr>
                                  <w:rFonts w:ascii="Arial Bold" w:hAnsi="Arial Bold"/>
                                  <w:sz w:val="36"/>
                                  <w:shd w:val="clear" w:color="auto" w:fill="FFFF00"/>
                                </w:rPr>
                              </w:pPr>
                              <w:r>
                                <w:rPr>
                                  <w:rFonts w:ascii="Arial Bold" w:hAnsi="Arial Bold"/>
                                  <w:sz w:val="36"/>
                                  <w:shd w:val="clear" w:color="auto" w:fill="FFFF00"/>
                                </w:rPr>
                                <w:t>On</w:t>
                              </w:r>
                            </w:p>
                            <w:p w14:paraId="19FFE335" w14:textId="77777777" w:rsidR="001D091F" w:rsidRDefault="001D091F">
                              <w:pPr>
                                <w:jc w:val="center"/>
                                <w:rPr>
                                  <w:rFonts w:ascii="Arial Bold" w:hAnsi="Arial Bold"/>
                                  <w:sz w:val="36"/>
                                  <w:shd w:val="clear" w:color="auto" w:fill="FFFF00"/>
                                </w:rPr>
                              </w:pPr>
                            </w:p>
                            <w:p w14:paraId="08BC2613" w14:textId="77777777" w:rsidR="001D091F" w:rsidRDefault="001D091F">
                              <w:pPr>
                                <w:jc w:val="center"/>
                                <w:rPr>
                                  <w:rFonts w:ascii="Arial Bold" w:hAnsi="Arial Bold"/>
                                  <w:sz w:val="36"/>
                                  <w:shd w:val="clear" w:color="auto" w:fill="FFFF00"/>
                                </w:rPr>
                              </w:pPr>
                              <w:r>
                                <w:rPr>
                                  <w:rFonts w:ascii="Arial Bold" w:hAnsi="Arial Bold"/>
                                  <w:sz w:val="36"/>
                                  <w:shd w:val="clear" w:color="auto" w:fill="FFFF00"/>
                                </w:rPr>
                                <w:t>Train the Trainer</w:t>
                              </w:r>
                            </w:p>
                            <w:p w14:paraId="350D54C2" w14:textId="77777777" w:rsidR="001D091F" w:rsidRDefault="001D091F">
                              <w:pPr>
                                <w:jc w:val="center"/>
                                <w:rPr>
                                  <w:rFonts w:ascii="Arial Bold" w:hAnsi="Arial Bold"/>
                                  <w:sz w:val="36"/>
                                  <w:shd w:val="clear" w:color="auto" w:fill="FFFF00"/>
                                </w:rPr>
                              </w:pPr>
                            </w:p>
                            <w:p w14:paraId="5B79769C" w14:textId="77777777" w:rsidR="001D091F" w:rsidRDefault="001D091F">
                              <w:pPr>
                                <w:jc w:val="center"/>
                                <w:rPr>
                                  <w:rFonts w:ascii="Arial Bold" w:hAnsi="Arial Bold"/>
                                  <w:sz w:val="36"/>
                                  <w:shd w:val="clear" w:color="auto" w:fill="FFFF00"/>
                                </w:rPr>
                              </w:pPr>
                              <w:r>
                                <w:rPr>
                                  <w:rFonts w:ascii="Arial Bold" w:hAnsi="Arial Bold"/>
                                  <w:sz w:val="36"/>
                                  <w:shd w:val="clear" w:color="auto" w:fill="FFFF00"/>
                                </w:rPr>
                                <w:t>Edition 1</w:t>
                              </w:r>
                            </w:p>
                            <w:p w14:paraId="5DC81A3C" w14:textId="77777777" w:rsidR="001D091F" w:rsidRDefault="001D091F">
                              <w:pPr>
                                <w:jc w:val="center"/>
                                <w:rPr>
                                  <w:rFonts w:ascii="Arial Bold" w:hAnsi="Arial Bold"/>
                                  <w:sz w:val="36"/>
                                  <w:shd w:val="clear" w:color="auto" w:fill="FFFF00"/>
                                </w:rPr>
                              </w:pPr>
                            </w:p>
                            <w:p w14:paraId="60A34849" w14:textId="77777777" w:rsidR="001D091F" w:rsidRDefault="001D091F">
                              <w:pPr>
                                <w:jc w:val="center"/>
                                <w:rPr>
                                  <w:rFonts w:ascii="Arial Bold" w:hAnsi="Arial Bold"/>
                                  <w:sz w:val="36"/>
                                  <w:shd w:val="clear" w:color="auto" w:fill="FFFF00"/>
                                </w:rPr>
                              </w:pPr>
                              <w:r>
                                <w:rPr>
                                  <w:rFonts w:ascii="Arial Bold" w:hAnsi="Arial Bold"/>
                                  <w:sz w:val="36"/>
                                  <w:shd w:val="clear" w:color="auto" w:fill="FFFF00"/>
                                </w:rPr>
                                <w:t>MARCH 2013</w:t>
                              </w:r>
                            </w:p>
                            <w:p w14:paraId="73190636" w14:textId="77777777" w:rsidR="001D091F" w:rsidRDefault="001D091F">
                              <w:pPr>
                                <w:jc w:val="center"/>
                                <w:rPr>
                                  <w:rFonts w:ascii="Times New Roman" w:eastAsia="Times New Roman" w:hAnsi="Times New Roman"/>
                                  <w:color w:val="auto"/>
                                  <w:sz w:val="20"/>
                                  <w:lang w:val="nl-NL" w:eastAsia="nl-NL" w:bidi="x-none"/>
                                </w:rPr>
                              </w:pPr>
                            </w:p>
                          </w:txbxContent>
                        </wps:txbx>
                        <wps:bodyPr rot="0" vert="horz" wrap="square" lIns="38100" tIns="38100" rIns="38100" bIns="38100" anchor="t" anchorCtr="0" upright="1">
                          <a:noAutofit/>
                        </wps:bodyPr>
                      </wps:wsp>
                      <pic:pic xmlns:pic="http://schemas.openxmlformats.org/drawingml/2006/picture">
                        <pic:nvPicPr>
                          <pic:cNvPr id="3"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960" y="7188"/>
                            <a:ext cx="1415" cy="1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000000"/>
                                </a:solidFill>
                                <a:round/>
                                <a:headEnd/>
                                <a:tailEnd/>
                              </a14:hiddenLine>
                            </a:ext>
                          </a:extLst>
                        </pic:spPr>
                      </pic:pic>
                      <wpg:grpSp>
                        <wpg:cNvPr id="4" name="Group 5"/>
                        <wpg:cNvGrpSpPr>
                          <a:grpSpLocks/>
                        </wpg:cNvGrpSpPr>
                        <wpg:grpSpPr bwMode="auto">
                          <a:xfrm>
                            <a:off x="0" y="0"/>
                            <a:ext cx="960" cy="13902"/>
                            <a:chOff x="0" y="0"/>
                            <a:chExt cx="960" cy="13902"/>
                          </a:xfrm>
                        </wpg:grpSpPr>
                        <wps:wsp>
                          <wps:cNvPr id="5" name="Rectangle 6"/>
                          <wps:cNvSpPr>
                            <a:spLocks/>
                          </wps:cNvSpPr>
                          <wps:spPr bwMode="auto">
                            <a:xfrm rot="-5400000">
                              <a:off x="-4400" y="8722"/>
                              <a:ext cx="970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4E06035" w14:textId="77777777" w:rsidR="001D091F" w:rsidRDefault="001D091F">
                                <w:pPr>
                                  <w:rPr>
                                    <w:rFonts w:ascii="Times New Roman" w:eastAsia="Times New Roman" w:hAnsi="Times New Roman"/>
                                    <w:color w:val="auto"/>
                                    <w:sz w:val="20"/>
                                    <w:lang w:val="nl-NL" w:eastAsia="nl-NL"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wps:txbx>
                          <wps:bodyPr rot="0" vert="vert270" wrap="square" lIns="38100" tIns="38100" rIns="38100" bIns="38100" anchor="t" anchorCtr="0" upright="1">
                            <a:noAutofit/>
                          </wps:bodyPr>
                        </wps:wsp>
                        <wps:wsp>
                          <wps:cNvPr id="6" name="Rectangle 7"/>
                          <wps:cNvSpPr>
                            <a:spLocks/>
                          </wps:cNvSpPr>
                          <wps:spPr bwMode="auto">
                            <a:xfrm rot="-5400000">
                              <a:off x="-2153" y="2220"/>
                              <a:ext cx="504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57A8A7C" w14:textId="77777777" w:rsidR="001D091F" w:rsidRDefault="001D091F">
                                <w:pPr>
                                  <w:rPr>
                                    <w:rFonts w:ascii="Times New Roman" w:eastAsia="Times New Roman" w:hAnsi="Times New Roman"/>
                                    <w:color w:val="auto"/>
                                    <w:sz w:val="20"/>
                                    <w:lang w:val="nl-NL" w:eastAsia="nl-NL" w:bidi="x-none"/>
                                  </w:rPr>
                                </w:pPr>
                              </w:p>
                            </w:txbxContent>
                          </wps:txbx>
                          <wps:bodyPr rot="0" vert="vert270" wrap="square" lIns="38100" tIns="38100" rIns="38100" bIns="38100" anchor="t" anchorCtr="0" upright="1">
                            <a:noAutofit/>
                          </wps:bodyPr>
                        </wps:wsp>
                        <wps:wsp>
                          <wps:cNvPr id="7" name="Line 8"/>
                          <wps:cNvCnPr/>
                          <wps:spPr bwMode="auto">
                            <a:xfrm flipV="1">
                              <a:off x="960" y="174"/>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0" y="228"/>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Rectangle 10"/>
                        <wps:cNvSpPr>
                          <a:spLocks/>
                        </wps:cNvSpPr>
                        <wps:spPr bwMode="auto">
                          <a:xfrm>
                            <a:off x="1349" y="11633"/>
                            <a:ext cx="7281"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7153387" w14:textId="77777777" w:rsidR="001D091F" w:rsidRDefault="001D091F">
                              <w:pPr>
                                <w:rPr>
                                  <w:rFonts w:ascii="Times New Roman" w:eastAsia="Times New Roman" w:hAnsi="Times New Roman"/>
                                  <w:color w:val="auto"/>
                                  <w:sz w:val="20"/>
                                  <w:lang w:val="nl-NL" w:eastAsia="nl-NL" w:bidi="x-none"/>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70.9pt;margin-top:60.7pt;width:431.5pt;height:695.1pt;z-index:251657216;mso-position-horizontal-relative:page;mso-position-vertical-relative:page" coordsize="8630,1390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">
                <v:rect id="Rectangle 3" o:spid="_x0000_s1027" style="position:absolute;left:1680;top:708;width:5820;height:4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eGwgAA&#10;ANoAAAAPAAAAZHJzL2Rvd25yZXYueG1sRI/RisIwFETfBf8hXMEXWVNFl6UaZRUEUXyw6wdcmmtb&#10;bG5Kkq3d/XojCD4OM3OGWa47U4uWnK8sK5iMExDEudUVFwouP7uPLxA+IGusLZOCP/KwXvV7S0y1&#10;vfOZ2iwUIkLYp6igDKFJpfR5SQb92DbE0btaZzBE6QqpHd4j3NRymiSf0mDFcaHEhrYl5bfs1yi4&#10;7Zt2xJtN8j+bzC+nnaPDMRspNRx03wsQgbrwDr/ae61gCs8r8QbI1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4d4bCAAAA2gAAAA8AAAAAAAAAAAAAAAAAlwIAAGRycy9kb3du&#10;cmV2LnhtbFBLBQYAAAAABAAEAPUAAACGAwAAAAA=&#10;" filled="f" stroked="f">
                  <v:stroke joinstyle="round"/>
                  <v:path arrowok="t"/>
                  <v:textbox inset="3pt,3pt,3pt,3pt">
                    <w:txbxContent>
                      <w:p w14:paraId="387AD569" w14:textId="77777777" w:rsidR="00261AD0" w:rsidRDefault="00261AD0">
                        <w:pPr>
                          <w:jc w:val="center"/>
                          <w:rPr>
                            <w:rFonts w:ascii="Arial Bold" w:hAnsi="Arial Bold"/>
                            <w:sz w:val="36"/>
                          </w:rPr>
                        </w:pPr>
                        <w:r>
                          <w:rPr>
                            <w:rFonts w:ascii="Arial Bold" w:hAnsi="Arial Bold"/>
                            <w:sz w:val="36"/>
                          </w:rPr>
                          <w:t>IALA Model Course</w:t>
                        </w:r>
                      </w:p>
                      <w:p w14:paraId="5B59FEA0" w14:textId="77777777" w:rsidR="00261AD0" w:rsidRDefault="00261AD0">
                        <w:pPr>
                          <w:jc w:val="center"/>
                          <w:rPr>
                            <w:rFonts w:ascii="Arial Bold" w:hAnsi="Arial Bold"/>
                            <w:sz w:val="36"/>
                            <w:shd w:val="clear" w:color="auto" w:fill="FFFF00"/>
                          </w:rPr>
                        </w:pPr>
                        <w:r>
                          <w:rPr>
                            <w:rFonts w:ascii="Arial Bold" w:hAnsi="Arial Bold"/>
                            <w:sz w:val="36"/>
                            <w:shd w:val="clear" w:color="auto" w:fill="FFFF00"/>
                          </w:rPr>
                          <w:t>V-103</w:t>
                        </w:r>
                      </w:p>
                      <w:p w14:paraId="268A2608" w14:textId="77777777" w:rsidR="00261AD0" w:rsidRDefault="00261AD0">
                        <w:pPr>
                          <w:jc w:val="center"/>
                          <w:rPr>
                            <w:rFonts w:ascii="Arial Bold" w:hAnsi="Arial Bold"/>
                            <w:sz w:val="36"/>
                            <w:shd w:val="clear" w:color="auto" w:fill="FFFF00"/>
                          </w:rPr>
                        </w:pPr>
                      </w:p>
                      <w:p w14:paraId="1CE1B595" w14:textId="77777777" w:rsidR="00261AD0" w:rsidRDefault="00261AD0">
                        <w:pPr>
                          <w:jc w:val="center"/>
                          <w:rPr>
                            <w:rFonts w:ascii="Arial Bold" w:hAnsi="Arial Bold"/>
                            <w:sz w:val="36"/>
                            <w:shd w:val="clear" w:color="auto" w:fill="FFFF00"/>
                          </w:rPr>
                        </w:pPr>
                        <w:r>
                          <w:rPr>
                            <w:rFonts w:ascii="Arial Bold" w:hAnsi="Arial Bold"/>
                            <w:sz w:val="36"/>
                            <w:shd w:val="clear" w:color="auto" w:fill="FFFF00"/>
                          </w:rPr>
                          <w:t>On</w:t>
                        </w:r>
                      </w:p>
                      <w:p w14:paraId="19FFE335" w14:textId="77777777" w:rsidR="00261AD0" w:rsidRDefault="00261AD0">
                        <w:pPr>
                          <w:jc w:val="center"/>
                          <w:rPr>
                            <w:rFonts w:ascii="Arial Bold" w:hAnsi="Arial Bold"/>
                            <w:sz w:val="36"/>
                            <w:shd w:val="clear" w:color="auto" w:fill="FFFF00"/>
                          </w:rPr>
                        </w:pPr>
                      </w:p>
                      <w:p w14:paraId="08BC2613" w14:textId="77777777" w:rsidR="00261AD0" w:rsidRDefault="00261AD0">
                        <w:pPr>
                          <w:jc w:val="center"/>
                          <w:rPr>
                            <w:rFonts w:ascii="Arial Bold" w:hAnsi="Arial Bold"/>
                            <w:sz w:val="36"/>
                            <w:shd w:val="clear" w:color="auto" w:fill="FFFF00"/>
                          </w:rPr>
                        </w:pPr>
                        <w:r>
                          <w:rPr>
                            <w:rFonts w:ascii="Arial Bold" w:hAnsi="Arial Bold"/>
                            <w:sz w:val="36"/>
                            <w:shd w:val="clear" w:color="auto" w:fill="FFFF00"/>
                          </w:rPr>
                          <w:t>Train the Trainer</w:t>
                        </w:r>
                      </w:p>
                      <w:p w14:paraId="350D54C2" w14:textId="77777777" w:rsidR="00261AD0" w:rsidRDefault="00261AD0">
                        <w:pPr>
                          <w:jc w:val="center"/>
                          <w:rPr>
                            <w:rFonts w:ascii="Arial Bold" w:hAnsi="Arial Bold"/>
                            <w:sz w:val="36"/>
                            <w:shd w:val="clear" w:color="auto" w:fill="FFFF00"/>
                          </w:rPr>
                        </w:pPr>
                      </w:p>
                      <w:p w14:paraId="5B79769C" w14:textId="77777777" w:rsidR="00261AD0" w:rsidRDefault="00261AD0">
                        <w:pPr>
                          <w:jc w:val="center"/>
                          <w:rPr>
                            <w:rFonts w:ascii="Arial Bold" w:hAnsi="Arial Bold"/>
                            <w:sz w:val="36"/>
                            <w:shd w:val="clear" w:color="auto" w:fill="FFFF00"/>
                          </w:rPr>
                        </w:pPr>
                        <w:r>
                          <w:rPr>
                            <w:rFonts w:ascii="Arial Bold" w:hAnsi="Arial Bold"/>
                            <w:sz w:val="36"/>
                            <w:shd w:val="clear" w:color="auto" w:fill="FFFF00"/>
                          </w:rPr>
                          <w:t>Edition 1</w:t>
                        </w:r>
                      </w:p>
                      <w:p w14:paraId="5DC81A3C" w14:textId="77777777" w:rsidR="00261AD0" w:rsidRDefault="00261AD0">
                        <w:pPr>
                          <w:jc w:val="center"/>
                          <w:rPr>
                            <w:rFonts w:ascii="Arial Bold" w:hAnsi="Arial Bold"/>
                            <w:sz w:val="36"/>
                            <w:shd w:val="clear" w:color="auto" w:fill="FFFF00"/>
                          </w:rPr>
                        </w:pPr>
                      </w:p>
                      <w:p w14:paraId="60A34849" w14:textId="77777777" w:rsidR="00261AD0" w:rsidRDefault="00261AD0">
                        <w:pPr>
                          <w:jc w:val="center"/>
                          <w:rPr>
                            <w:rFonts w:ascii="Arial Bold" w:hAnsi="Arial Bold"/>
                            <w:sz w:val="36"/>
                            <w:shd w:val="clear" w:color="auto" w:fill="FFFF00"/>
                          </w:rPr>
                        </w:pPr>
                        <w:r>
                          <w:rPr>
                            <w:rFonts w:ascii="Arial Bold" w:hAnsi="Arial Bold"/>
                            <w:sz w:val="36"/>
                            <w:shd w:val="clear" w:color="auto" w:fill="FFFF00"/>
                          </w:rPr>
                          <w:t>MARCH 2013</w:t>
                        </w:r>
                      </w:p>
                      <w:p w14:paraId="73190636" w14:textId="77777777" w:rsidR="00261AD0" w:rsidRDefault="00261AD0">
                        <w:pPr>
                          <w:jc w:val="center"/>
                          <w:rPr>
                            <w:rFonts w:ascii="Times New Roman" w:eastAsia="Times New Roman" w:hAnsi="Times New Roman"/>
                            <w:color w:val="auto"/>
                            <w:sz w:val="20"/>
                            <w:lang w:val="nl-NL" w:eastAsia="nl-NL" w:bidi="x-none"/>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3960;top:7188;width:1415;height:194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j&#10;VfDDAAAA2gAAAA8AAABkcnMvZG93bnJldi54bWxEj0+LwjAUxO+C3yE8YS+iqX9wl2oUURYWPIi6&#10;gnt7NM+22LyUJtvWb28EweMwM79hFqvWFKKmyuWWFYyGEQjixOqcUwW/p+/BFwjnkTUWlknBnRys&#10;lt3OAmNtGz5QffSpCBB2MSrIvC9jKV2SkUE3tCVx8K62MuiDrFKpK2wC3BRyHEUzaTDnsJBhSZuM&#10;ktvx3yj46+/chffnz9u5SbbFtMFx3UelPnrteg7CU+vf4Vf7RyuYwPNKuAFy+Q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iNV8MMAAADaAAAADwAAAAAAAAAAAAAAAACcAgAA&#10;ZHJzL2Rvd25yZXYueG1sUEsFBgAAAAAEAAQA9wAAAIwDAAAAAA==&#10;">
                  <v:stroke joinstyle="round"/>
                  <v:imagedata r:id="rId11" o:title=""/>
                </v:shape>
                <v:group id="Group 5" o:spid="_x0000_s1029" style="position:absolute;width:960;height:13902" coordsize="960,139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rect id="Rectangle 6" o:spid="_x0000_s1030" style="position:absolute;left:-4400;top:8722;width:9700;height:66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Ofx1wwAA&#10;ANoAAAAPAAAAZHJzL2Rvd25yZXYueG1sRI9Ba8JAFITvgv9heUJvZqNQsdFVVChI9aItNN4e2dds&#10;aPZtyG5j+u9dQfA4zMw3zHLd21p01PrKsYJJkoIgLpyuuFTw9fk+noPwAVlj7ZgU/JOH9Wo4WGKm&#10;3ZVP1J1DKSKEfYYKTAhNJqUvDFn0iWuIo/fjWoshyraUusVrhNtaTtN0Ji1WHBcMNrQzVPye/6yC&#10;7mP//Vbkl8bNfb49Hgxuynym1Muo3yxABOrDM/xo77WCV7hfiTd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Ofx1wwAAANoAAAAPAAAAAAAAAAAAAAAAAJcCAABkcnMvZG93&#10;bnJldi54bWxQSwUGAAAAAAQABAD1AAAAhwMAAAAA&#10;" filled="f" stroked="f">
                    <v:stroke joinstyle="round"/>
                    <v:path arrowok="t"/>
                    <v:textbox style="layout-flow:vertical;mso-layout-flow-alt:bottom-to-top" inset="3pt,3pt,3pt,3pt">
                      <w:txbxContent>
                        <w:p w14:paraId="64E06035" w14:textId="77777777" w:rsidR="00261AD0" w:rsidRDefault="00261AD0">
                          <w:pPr>
                            <w:rPr>
                              <w:rFonts w:ascii="Times New Roman" w:eastAsia="Times New Roman" w:hAnsi="Times New Roman"/>
                              <w:color w:val="auto"/>
                              <w:sz w:val="20"/>
                              <w:lang w:val="nl-NL" w:eastAsia="nl-NL"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v:textbox>
                  </v:rect>
                  <v:rect id="Rectangle 7" o:spid="_x0000_s1031" style="position:absolute;left:-2153;top:2220;width:5040;height:60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62ICxAAA&#10;ANoAAAAPAAAAZHJzL2Rvd25yZXYueG1sRI/NasMwEITvhbyD2EBvtZweTOpGMW6gENpc8gN1bou1&#10;sUytlbFUx337KhDocZiZb5hVMdlOjDT41rGCRZKCIK6dbrlRcDq+Py1B+ICssXNMCn7JQ7GePaww&#10;1+7KexoPoRERwj5HBSaEPpfS14Ys+sT1xNG7uMFiiHJopB7wGuG2k89pmkmLLccFgz1tDNXfhx+r&#10;YPzYfr3U1bl3S1+97T4Nlk2VKfU4n8pXEIGm8B++t7daQQa3K/EGyP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utiAsQAAADaAAAADwAAAAAAAAAAAAAAAACXAgAAZHJzL2Rv&#10;d25yZXYueG1sUEsFBgAAAAAEAAQA9QAAAIgDAAAAAA==&#10;" filled="f" stroked="f">
                    <v:stroke joinstyle="round"/>
                    <v:path arrowok="t"/>
                    <v:textbox style="layout-flow:vertical;mso-layout-flow-alt:bottom-to-top" inset="3pt,3pt,3pt,3pt">
                      <w:txbxContent>
                        <w:p w14:paraId="057A8A7C" w14:textId="77777777" w:rsidR="00261AD0" w:rsidRDefault="00261AD0">
                          <w:pPr>
                            <w:rPr>
                              <w:rFonts w:ascii="Times New Roman" w:eastAsia="Times New Roman" w:hAnsi="Times New Roman"/>
                              <w:color w:val="auto"/>
                              <w:sz w:val="20"/>
                              <w:lang w:val="nl-NL" w:eastAsia="nl-NL" w:bidi="x-none"/>
                            </w:rPr>
                          </w:pPr>
                        </w:p>
                      </w:txbxContent>
                    </v:textbox>
                  </v:rect>
                  <v:line id="Line 8" o:spid="_x0000_s1032" style="position:absolute;flip:y;visibility:visible;mso-wrap-style:square" from="960,174" to="960,134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l++MUAAADaAAAADwAAAAAAAAAA&#10;AAAAAAChAgAAZHJzL2Rvd25yZXYueG1sUEsFBgAAAAAEAAQA+QAAAJMDAAAAAA==&#10;"/>
                  <v:line id="Line 9" o:spid="_x0000_s1033" style="position:absolute;visibility:visible;mso-wrap-style:square" from="0,228" to="0,1352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fFb6twQAAANoAAAAPAAAAAAAAAAAAAAAA&#10;AKECAABkcnMvZG93bnJldi54bWxQSwUGAAAAAAQABAD5AAAAjwMAAAAA&#10;"/>
                </v:group>
                <v:rect id="Rectangle 10" o:spid="_x0000_s1034" style="position:absolute;left:1349;top:11633;width:7281;height:1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XOX3xAAA&#10;ANoAAAAPAAAAZHJzL2Rvd25yZXYueG1sRI/RasJAFETfC/2H5RZ8Ed0ottToRqogSIsPTf2AS/aa&#10;hGTvht1tjH59VxD6OMzMGWa9GUwrenK+tqxgNk1AEBdW11wqOP3sJ+8gfEDW2FomBVfysMmen9aY&#10;anvhb+rzUIoIYZ+igiqELpXSFxUZ9FPbEUfvbJ3BEKUrpXZ4iXDTynmSvEmDNceFCjvaVVQ0+a9R&#10;0By6fszbbXJbzF5Px72jz698rNToZfhYgQg0hP/wo33QCpZwvxJvgM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zl98QAAADaAAAADwAAAAAAAAAAAAAAAACXAgAAZHJzL2Rv&#10;d25yZXYueG1sUEsFBgAAAAAEAAQA9QAAAIgDAAAAAA==&#10;" filled="f" stroked="f">
                  <v:stroke joinstyle="round"/>
                  <v:path arrowok="t"/>
                  <v:textbox inset="3pt,3pt,3pt,3pt">
                    <w:txbxContent>
                      <w:p w14:paraId="57153387" w14:textId="77777777" w:rsidR="00261AD0" w:rsidRDefault="00261AD0">
                        <w:pPr>
                          <w:rPr>
                            <w:rFonts w:ascii="Times New Roman" w:eastAsia="Times New Roman" w:hAnsi="Times New Roman"/>
                            <w:color w:val="auto"/>
                            <w:sz w:val="20"/>
                            <w:lang w:val="nl-NL" w:eastAsia="nl-NL" w:bidi="x-none"/>
                          </w:rPr>
                        </w:pPr>
                      </w:p>
                    </w:txbxContent>
                  </v:textbox>
                </v:rect>
                <w10:wrap anchorx="page" anchory="page"/>
              </v:group>
            </w:pict>
          </mc:Fallback>
        </mc:AlternateContent>
      </w:r>
      <w:r w:rsidR="002D1DC9" w:rsidRPr="00B85FC1">
        <w:br w:type="page"/>
      </w:r>
    </w:p>
    <w:p w14:paraId="005BE987" w14:textId="77777777" w:rsidR="002D1DC9" w:rsidRPr="00B85FC1" w:rsidRDefault="002D1DC9">
      <w:pPr>
        <w:pStyle w:val="Titel1"/>
        <w:rPr>
          <w:sz w:val="24"/>
        </w:rPr>
      </w:pPr>
    </w:p>
    <w:p w14:paraId="611A9A43" w14:textId="77777777" w:rsidR="002D1DC9" w:rsidRPr="00B85FC1" w:rsidRDefault="002D1DC9">
      <w:pPr>
        <w:pStyle w:val="Titel1"/>
        <w:rPr>
          <w:sz w:val="24"/>
        </w:rPr>
      </w:pPr>
      <w:bookmarkStart w:id="1" w:name="TOC216496684"/>
      <w:bookmarkEnd w:id="1"/>
      <w:r w:rsidRPr="00B85FC1">
        <w:rPr>
          <w:sz w:val="24"/>
        </w:rPr>
        <w:t>Document Revisions</w:t>
      </w:r>
    </w:p>
    <w:p w14:paraId="549CDB59" w14:textId="77777777" w:rsidR="002D1DC9" w:rsidRPr="00B85FC1" w:rsidRDefault="002D1DC9">
      <w:pPr>
        <w:pStyle w:val="Plattetekst1"/>
        <w:rPr>
          <w:sz w:val="24"/>
        </w:rPr>
      </w:pPr>
      <w:r w:rsidRPr="00B85FC1">
        <w:rPr>
          <w:sz w:val="24"/>
        </w:rPr>
        <w:t>Revisions to the IALA Document are to be noted in the table prior to the issue of a revised document.</w:t>
      </w:r>
    </w:p>
    <w:tbl>
      <w:tblPr>
        <w:tblW w:w="0" w:type="auto"/>
        <w:tblInd w:w="5" w:type="dxa"/>
        <w:shd w:val="clear" w:color="auto" w:fill="FFFFFF"/>
        <w:tblLayout w:type="fixed"/>
        <w:tblLook w:val="0000" w:firstRow="0" w:lastRow="0" w:firstColumn="0" w:lastColumn="0" w:noHBand="0" w:noVBand="0"/>
      </w:tblPr>
      <w:tblGrid>
        <w:gridCol w:w="1867"/>
        <w:gridCol w:w="3288"/>
        <w:gridCol w:w="4074"/>
      </w:tblGrid>
      <w:tr w:rsidR="002D1DC9" w14:paraId="3DE1DFB8" w14:textId="77777777">
        <w:trPr>
          <w:cantSplit/>
          <w:trHeight w:val="330"/>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97D9D9" w14:textId="77777777" w:rsidR="002D1DC9" w:rsidRPr="00DE1856" w:rsidRDefault="002D1DC9">
            <w:pPr>
              <w:pStyle w:val="Plattetekst1"/>
              <w:spacing w:before="120"/>
              <w:jc w:val="center"/>
              <w:rPr>
                <w:rFonts w:ascii="Arial Bold" w:hAnsi="Arial Bold"/>
              </w:rPr>
            </w:pPr>
            <w:r w:rsidRPr="00DE1856">
              <w:rPr>
                <w:rFonts w:ascii="Arial Bold" w:hAnsi="Arial Bold"/>
              </w:rPr>
              <w:t>Date</w:t>
            </w: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D1E9D" w14:textId="77777777" w:rsidR="002D1DC9" w:rsidRPr="00DE1856" w:rsidRDefault="002D1DC9">
            <w:pPr>
              <w:pStyle w:val="Plattetekst1"/>
              <w:spacing w:before="120"/>
              <w:jc w:val="center"/>
              <w:rPr>
                <w:rFonts w:ascii="Arial Bold" w:hAnsi="Arial Bold"/>
              </w:rPr>
            </w:pPr>
            <w:r w:rsidRPr="00DE1856">
              <w:rPr>
                <w:rFonts w:ascii="Arial Bold" w:hAnsi="Arial Bold"/>
              </w:rPr>
              <w:t>Page / Section Revised</w:t>
            </w: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C637F" w14:textId="77777777" w:rsidR="002D1DC9" w:rsidRPr="00DE1856" w:rsidRDefault="002D1DC9">
            <w:pPr>
              <w:pStyle w:val="Plattetekst1"/>
              <w:spacing w:before="120"/>
              <w:jc w:val="center"/>
              <w:rPr>
                <w:rFonts w:ascii="Arial Bold" w:hAnsi="Arial Bold"/>
              </w:rPr>
            </w:pPr>
            <w:r w:rsidRPr="00DE1856">
              <w:rPr>
                <w:rFonts w:ascii="Arial Bold" w:hAnsi="Arial Bold"/>
              </w:rPr>
              <w:t>Requirement for Revision</w:t>
            </w:r>
          </w:p>
        </w:tc>
      </w:tr>
      <w:tr w:rsidR="002D1DC9" w14:paraId="64CEC00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D5074DB"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29FB553"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3FBFABC" w14:textId="77777777" w:rsidR="002D1DC9" w:rsidRDefault="002D1DC9">
            <w:pPr>
              <w:pStyle w:val="Plattetekst1"/>
            </w:pPr>
          </w:p>
        </w:tc>
      </w:tr>
      <w:tr w:rsidR="002D1DC9" w14:paraId="2DB9F39B"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AA8F207"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E59E68F"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9EEEAFF" w14:textId="77777777" w:rsidR="002D1DC9" w:rsidRDefault="002D1DC9">
            <w:pPr>
              <w:pStyle w:val="Plattetekst1"/>
            </w:pPr>
          </w:p>
        </w:tc>
      </w:tr>
      <w:tr w:rsidR="002D1DC9" w14:paraId="2411DE46"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1C35946"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4E44B5B6"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CFBD472" w14:textId="77777777" w:rsidR="002D1DC9" w:rsidRDefault="002D1DC9">
            <w:pPr>
              <w:pStyle w:val="Plattetekst1"/>
            </w:pPr>
          </w:p>
        </w:tc>
      </w:tr>
      <w:tr w:rsidR="002D1DC9" w14:paraId="2C8F7E7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C88FA7F"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DFEB687"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AD0B17" w14:textId="77777777" w:rsidR="002D1DC9" w:rsidRDefault="002D1DC9">
            <w:pPr>
              <w:pStyle w:val="Plattetekst1"/>
            </w:pPr>
          </w:p>
        </w:tc>
      </w:tr>
      <w:tr w:rsidR="002D1DC9" w14:paraId="10DD911E"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7F2B674"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4E4E37"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81B7829" w14:textId="77777777" w:rsidR="002D1DC9" w:rsidRDefault="002D1DC9">
            <w:pPr>
              <w:pStyle w:val="Plattetekst1"/>
            </w:pPr>
          </w:p>
        </w:tc>
      </w:tr>
      <w:tr w:rsidR="002D1DC9" w14:paraId="7142E994"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F14E5AC" w14:textId="77777777" w:rsidR="002D1DC9" w:rsidRDefault="002D1DC9">
            <w:pPr>
              <w:pStyle w:val="Plattetekst1"/>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BBACAE" w14:textId="77777777" w:rsidR="002D1DC9" w:rsidRDefault="002D1DC9">
            <w:pPr>
              <w:pStyle w:val="Plattetekst1"/>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DDC8E10" w14:textId="77777777" w:rsidR="002D1DC9" w:rsidRDefault="002D1DC9">
            <w:pPr>
              <w:pStyle w:val="Plattetekst1"/>
            </w:pPr>
          </w:p>
        </w:tc>
      </w:tr>
    </w:tbl>
    <w:p w14:paraId="2F07D6F1" w14:textId="77777777" w:rsidR="002D1DC9" w:rsidRPr="00DE1856" w:rsidRDefault="002D1DC9">
      <w:pPr>
        <w:pStyle w:val="Vrijevorm"/>
        <w:ind w:left="108"/>
        <w:rPr>
          <w:sz w:val="24"/>
        </w:rPr>
      </w:pPr>
    </w:p>
    <w:p w14:paraId="5ACD9EE9" w14:textId="77777777" w:rsidR="002D1DC9" w:rsidRPr="00DE1856" w:rsidRDefault="002D1DC9">
      <w:pPr>
        <w:pStyle w:val="VrijevormB"/>
        <w:ind w:left="108"/>
        <w:rPr>
          <w:sz w:val="24"/>
        </w:rPr>
      </w:pPr>
    </w:p>
    <w:p w14:paraId="1D5635CD" w14:textId="77777777" w:rsidR="002D1DC9" w:rsidRPr="00DE1856" w:rsidRDefault="002D1DC9">
      <w:pPr>
        <w:pStyle w:val="VrijevormA"/>
        <w:rPr>
          <w:sz w:val="24"/>
        </w:rPr>
      </w:pPr>
      <w:r w:rsidRPr="00DE1856">
        <w:br w:type="page"/>
      </w:r>
    </w:p>
    <w:p w14:paraId="0F5AB532" w14:textId="77777777" w:rsidR="002D1DC9" w:rsidRPr="00DE1856" w:rsidRDefault="002D1DC9">
      <w:pPr>
        <w:pStyle w:val="VrijevormA"/>
        <w:rPr>
          <w:sz w:val="24"/>
        </w:rPr>
      </w:pPr>
    </w:p>
    <w:p w14:paraId="25E5E9BA" w14:textId="77777777" w:rsidR="002D1DC9" w:rsidRPr="00DE1856" w:rsidRDefault="002D1DC9">
      <w:pPr>
        <w:pStyle w:val="Bloktekst1"/>
        <w:rPr>
          <w:sz w:val="24"/>
        </w:rPr>
      </w:pPr>
    </w:p>
    <w:p w14:paraId="00443EA5" w14:textId="77777777" w:rsidR="002D1DC9" w:rsidRPr="00DE1856" w:rsidRDefault="002D1DC9">
      <w:pPr>
        <w:pStyle w:val="Titel1"/>
        <w:rPr>
          <w:sz w:val="24"/>
        </w:rPr>
      </w:pPr>
      <w:r w:rsidRPr="00DE1856">
        <w:rPr>
          <w:sz w:val="24"/>
        </w:rPr>
        <w:t>Foreword</w:t>
      </w:r>
    </w:p>
    <w:p w14:paraId="5523EAA6" w14:textId="77777777" w:rsidR="002D1DC9" w:rsidRPr="00DE1856" w:rsidRDefault="002D1DC9">
      <w:pPr>
        <w:pStyle w:val="Titel1"/>
        <w:rPr>
          <w:sz w:val="24"/>
        </w:rPr>
      </w:pPr>
    </w:p>
    <w:p w14:paraId="5DEDD0AD" w14:textId="77777777" w:rsidR="002D1DC9" w:rsidRDefault="002D1DC9">
      <w:pPr>
        <w:pStyle w:val="Plattetekst1"/>
        <w:rPr>
          <w:sz w:val="24"/>
          <w:shd w:val="clear" w:color="auto" w:fill="FFFA83"/>
        </w:rPr>
      </w:pPr>
      <w:r w:rsidRPr="00DE1856">
        <w:rPr>
          <w:sz w:val="24"/>
        </w:rP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076B5411" w14:textId="77777777" w:rsidR="002D1DC9" w:rsidRPr="00DE1856" w:rsidRDefault="002D1DC9">
      <w:pPr>
        <w:pStyle w:val="Plattetekst1"/>
        <w:rPr>
          <w:sz w:val="24"/>
        </w:rPr>
      </w:pPr>
      <w:r w:rsidRPr="00DE1856">
        <w:rPr>
          <w:sz w:val="24"/>
        </w:rPr>
        <w:t>Taking into account the International Convention on Standards of Training, Certification and Watchkeeping of Seafarers, 1978, 2011 as amended (STCW Convention), the Seafarer’s Training, Certification and Watchkeeping Code (STCW Code) and STCW 95 Resolution 10, IALA has adopted Recommendation V-103 on Standards of Training and Certification of VTS Personnel.</w:t>
      </w:r>
    </w:p>
    <w:p w14:paraId="3B84D423" w14:textId="77777777" w:rsidR="002D1DC9" w:rsidRPr="00DE1856" w:rsidRDefault="002D1DC9">
      <w:pPr>
        <w:pStyle w:val="Plattetekst1"/>
        <w:rPr>
          <w:sz w:val="24"/>
        </w:rPr>
      </w:pPr>
      <w:r w:rsidRPr="00DE1856">
        <w:rPr>
          <w:sz w:val="24"/>
        </w:rPr>
        <w:t>The model training courses developed by IALA for VTS Personnel are:</w:t>
      </w:r>
    </w:p>
    <w:p w14:paraId="71CB12E3" w14:textId="77777777" w:rsidR="002D1DC9" w:rsidRPr="00DE1856" w:rsidRDefault="002D1DC9">
      <w:pPr>
        <w:pStyle w:val="Plattetekst1"/>
        <w:rPr>
          <w:sz w:val="24"/>
        </w:rPr>
      </w:pPr>
      <w:r w:rsidRPr="00DE1856">
        <w:rPr>
          <w:sz w:val="24"/>
        </w:rPr>
        <w:t>Model Course V-103/1 - VTS Operators</w:t>
      </w:r>
    </w:p>
    <w:p w14:paraId="16A075F2" w14:textId="77777777" w:rsidR="002D1DC9" w:rsidRPr="00DE1856" w:rsidRDefault="002D1DC9">
      <w:pPr>
        <w:pStyle w:val="Plattetekst1"/>
        <w:rPr>
          <w:sz w:val="24"/>
        </w:rPr>
      </w:pPr>
      <w:r w:rsidRPr="00DE1856">
        <w:rPr>
          <w:sz w:val="24"/>
        </w:rPr>
        <w:t>Model Course V-103/2 - VTS Supervisor</w:t>
      </w:r>
    </w:p>
    <w:p w14:paraId="24D9728C" w14:textId="77777777" w:rsidR="002D1DC9" w:rsidRPr="00DE1856" w:rsidRDefault="002D1DC9">
      <w:pPr>
        <w:pStyle w:val="Plattetekst1"/>
        <w:rPr>
          <w:sz w:val="24"/>
        </w:rPr>
      </w:pPr>
      <w:r w:rsidRPr="00DE1856">
        <w:rPr>
          <w:sz w:val="24"/>
        </w:rPr>
        <w:t>Model Course V-103/3 - On-the-Job Training</w:t>
      </w:r>
    </w:p>
    <w:p w14:paraId="450C3016" w14:textId="77777777" w:rsidR="002D1DC9" w:rsidRPr="00DE1856" w:rsidRDefault="002D1DC9">
      <w:pPr>
        <w:pStyle w:val="Plattetekst1"/>
        <w:rPr>
          <w:sz w:val="24"/>
        </w:rPr>
      </w:pPr>
      <w:r w:rsidRPr="00DE1856">
        <w:rPr>
          <w:sz w:val="24"/>
        </w:rPr>
        <w:t xml:space="preserve">Model Course V-103/4 – On the Job Training Instructor </w:t>
      </w:r>
    </w:p>
    <w:p w14:paraId="7F9DA3EA" w14:textId="77777777" w:rsidR="002D1DC9" w:rsidRPr="00DE1856" w:rsidRDefault="002D1DC9">
      <w:pPr>
        <w:pStyle w:val="Plattetekst1"/>
        <w:rPr>
          <w:sz w:val="24"/>
        </w:rPr>
      </w:pPr>
      <w:r w:rsidRPr="00DE1856">
        <w:rPr>
          <w:sz w:val="24"/>
        </w:rPr>
        <w:t>Model Course V-103/5 – Train the Trainer of VTS Personnel</w:t>
      </w:r>
    </w:p>
    <w:p w14:paraId="5DA645BC" w14:textId="77777777" w:rsidR="002D1DC9" w:rsidRPr="00DE1856" w:rsidRDefault="002D1DC9">
      <w:pPr>
        <w:pStyle w:val="Plattetekst1"/>
        <w:rPr>
          <w:sz w:val="24"/>
        </w:rPr>
      </w:pPr>
      <w:r w:rsidRPr="00DE1856">
        <w:rPr>
          <w:sz w:val="24"/>
        </w:rPr>
        <w:t xml:space="preserve">These model courses are intended to provide IALA Members and other appropriate Authorities charged with the provision of Vessel Traffic Services with specific guidance on the training of VTS </w:t>
      </w:r>
      <w:r w:rsidR="00FF5EEF">
        <w:rPr>
          <w:sz w:val="24"/>
        </w:rPr>
        <w:t>FacilitatorsTTI</w:t>
      </w:r>
      <w:r w:rsidRPr="00DE1856">
        <w:rPr>
          <w:sz w:val="24"/>
        </w:rPr>
        <w:t xml:space="preserve">.  </w:t>
      </w:r>
      <w:proofErr w:type="gramStart"/>
      <w:r w:rsidRPr="00DE1856">
        <w:rPr>
          <w:sz w:val="24"/>
        </w:rPr>
        <w:t>They may be used by maritime training Institutes and assistance in implementing any course may be obtained through the Association at the following address</w:t>
      </w:r>
      <w:proofErr w:type="gramEnd"/>
      <w:r w:rsidRPr="00DE1856">
        <w:rPr>
          <w:sz w:val="24"/>
        </w:rPr>
        <w:t>:</w:t>
      </w:r>
    </w:p>
    <w:p w14:paraId="4ECE35B5" w14:textId="77777777" w:rsidR="002D1DC9" w:rsidRPr="00DE1856" w:rsidRDefault="002D1DC9">
      <w:pPr>
        <w:pStyle w:val="Plattetekst1"/>
        <w:rPr>
          <w:sz w:val="24"/>
        </w:rPr>
      </w:pPr>
    </w:p>
    <w:p w14:paraId="57EF369F" w14:textId="77777777" w:rsidR="002D1DC9" w:rsidRPr="00DE1856" w:rsidRDefault="002D1DC9">
      <w:pPr>
        <w:pStyle w:val="Plattetekst1"/>
        <w:tabs>
          <w:tab w:val="left" w:pos="4536"/>
        </w:tabs>
        <w:rPr>
          <w:sz w:val="24"/>
        </w:rPr>
      </w:pPr>
      <w:r w:rsidRPr="00DE1856">
        <w:rPr>
          <w:sz w:val="24"/>
        </w:rPr>
        <w:t>The Secretary General,</w:t>
      </w:r>
    </w:p>
    <w:p w14:paraId="0F0F51C0" w14:textId="77777777" w:rsidR="002D1DC9" w:rsidRPr="00DE1856" w:rsidRDefault="002D1DC9">
      <w:pPr>
        <w:pStyle w:val="Plattetekst1"/>
        <w:tabs>
          <w:tab w:val="left" w:pos="4536"/>
        </w:tabs>
        <w:rPr>
          <w:sz w:val="24"/>
        </w:rPr>
      </w:pPr>
      <w:r w:rsidRPr="00DE1856">
        <w:rPr>
          <w:sz w:val="24"/>
        </w:rPr>
        <w:t>IALA/AISM,</w:t>
      </w:r>
      <w:r w:rsidRPr="00DE1856">
        <w:rPr>
          <w:sz w:val="24"/>
        </w:rPr>
        <w:tab/>
        <w:t>Tel: (+) 1 33 34 51 70 01</w:t>
      </w:r>
    </w:p>
    <w:p w14:paraId="59BFDA03" w14:textId="77777777" w:rsidR="002D1DC9" w:rsidRPr="00DE1856" w:rsidRDefault="002D1DC9">
      <w:pPr>
        <w:pStyle w:val="Plattetekst1"/>
        <w:tabs>
          <w:tab w:val="left" w:pos="4536"/>
        </w:tabs>
        <w:rPr>
          <w:sz w:val="24"/>
        </w:rPr>
      </w:pPr>
      <w:r w:rsidRPr="00DE1856">
        <w:rPr>
          <w:sz w:val="24"/>
        </w:rPr>
        <w:t>10, rue des Gaudines</w:t>
      </w:r>
      <w:r w:rsidRPr="00DE1856">
        <w:rPr>
          <w:sz w:val="24"/>
        </w:rPr>
        <w:tab/>
        <w:t>Fax: (+) 1 33 34 51 82 05</w:t>
      </w:r>
    </w:p>
    <w:p w14:paraId="301B85D3" w14:textId="77777777" w:rsidR="002D1DC9" w:rsidRPr="00DE1856" w:rsidRDefault="002D1DC9">
      <w:pPr>
        <w:pStyle w:val="Plattetekst1"/>
        <w:tabs>
          <w:tab w:val="left" w:pos="4536"/>
        </w:tabs>
        <w:rPr>
          <w:sz w:val="24"/>
        </w:rPr>
      </w:pPr>
      <w:r w:rsidRPr="00DE1856">
        <w:rPr>
          <w:sz w:val="24"/>
        </w:rPr>
        <w:t>78100 Saint Germain en Laye,</w:t>
      </w:r>
      <w:r w:rsidRPr="00DE1856">
        <w:rPr>
          <w:sz w:val="24"/>
        </w:rPr>
        <w:tab/>
        <w:t>e-mail: contact@iala-aism.org</w:t>
      </w:r>
    </w:p>
    <w:p w14:paraId="2AE9B63D" w14:textId="77777777" w:rsidR="002D1DC9" w:rsidRPr="00DE1856" w:rsidRDefault="002D1DC9">
      <w:pPr>
        <w:pStyle w:val="Plattetekst1"/>
        <w:rPr>
          <w:sz w:val="24"/>
        </w:rPr>
      </w:pPr>
      <w:r w:rsidRPr="00DE1856">
        <w:rPr>
          <w:sz w:val="24"/>
        </w:rPr>
        <w:t>France</w:t>
      </w:r>
      <w:r w:rsidRPr="00DE1856">
        <w:br w:type="page"/>
      </w:r>
    </w:p>
    <w:p w14:paraId="6300F9AE" w14:textId="77777777" w:rsidR="002D1DC9" w:rsidRPr="00DE1856" w:rsidRDefault="002D1DC9">
      <w:pPr>
        <w:pStyle w:val="Plattetekst1"/>
        <w:rPr>
          <w:rFonts w:ascii="Arial Bold" w:hAnsi="Arial Bold"/>
          <w:sz w:val="24"/>
        </w:rPr>
      </w:pPr>
      <w:r>
        <w:rPr>
          <w:rFonts w:ascii="Arial Bold" w:hAnsi="Arial Bold"/>
          <w:sz w:val="28"/>
        </w:rPr>
        <w:t>Table of Contents</w:t>
      </w:r>
    </w:p>
    <w:p w14:paraId="377778E7" w14:textId="77777777" w:rsidR="002D1DC9" w:rsidRDefault="002D1DC9">
      <w:pPr>
        <w:pStyle w:val="Plattetekst1"/>
        <w:rPr>
          <w:sz w:val="24"/>
        </w:rPr>
      </w:pPr>
    </w:p>
    <w:p w14:paraId="7D6616F2" w14:textId="77777777" w:rsidR="002D1DC9" w:rsidRDefault="002D1DC9">
      <w:pPr>
        <w:pStyle w:val="TOC12"/>
      </w:pPr>
      <w:r>
        <w:fldChar w:fldCharType="begin"/>
      </w:r>
      <w:r>
        <w:instrText xml:space="preserve"> TOC \t "Titel,6,Koptekst 1 A,9,heading 3,4,heading 2,2,Koptekst 1 B,11,Koptekst 5,7,Koptekst 9,7,Koptekst 4,7,Koptekst 8,7,Koptekst 3,7,Koptekst 7,7,Koptekst 2,7,Koptekst 6,7,Koptekst 9 A A,5,Koptekst 8 A A,5,Koptekst 2 A A,5,Koptekst 7 A A,5,Koptekst 6 A A,5,Koptekst 4 A A,5,Koptekst 3 A A,5,Koptekst 5 A A,5,heading 1,3,Part Iala doc,12,Appendix,8,Titel A,10,Koptekst 1,13,Koptekst 5 A,1,Koptekst 6 A,1,Koptekst 7 A,1,Koptekst 9 A,1,Koptekst 4 A,1,Koptekst 3 A,1,Koptekst 2 A,1,Koptekst 8 A,1" \n 1-1 </w:instrText>
      </w:r>
      <w:r>
        <w:fldChar w:fldCharType="separate"/>
      </w:r>
      <w:r>
        <w:t>PART A - COURSE OVERVIEW</w:t>
      </w:r>
      <w:r>
        <w:tab/>
      </w:r>
      <w:r>
        <w:fldChar w:fldCharType="begin"/>
      </w:r>
      <w:r>
        <w:instrText xml:space="preserve"> PAGEREF _TOC3419 \h </w:instrText>
      </w:r>
      <w:r>
        <w:fldChar w:fldCharType="separate"/>
      </w:r>
      <w:r w:rsidR="00E12020">
        <w:rPr>
          <w:noProof/>
        </w:rPr>
        <w:t>4</w:t>
      </w:r>
      <w:r>
        <w:fldChar w:fldCharType="end"/>
      </w:r>
    </w:p>
    <w:p w14:paraId="508B4ABC" w14:textId="77777777" w:rsidR="002D1DC9" w:rsidRDefault="002D1DC9">
      <w:pPr>
        <w:pStyle w:val="Inhopg11"/>
        <w:tabs>
          <w:tab w:val="clear" w:pos="9639"/>
          <w:tab w:val="right" w:pos="9328"/>
        </w:tabs>
      </w:pPr>
      <w:r>
        <w:t>COURSE OVERVIEW</w:t>
      </w:r>
      <w:r>
        <w:tab/>
      </w:r>
      <w:r>
        <w:fldChar w:fldCharType="begin"/>
      </w:r>
      <w:r>
        <w:instrText xml:space="preserve"> PAGEREF _TOC3445 \h </w:instrText>
      </w:r>
      <w:r>
        <w:fldChar w:fldCharType="separate"/>
      </w:r>
      <w:r w:rsidR="00E12020">
        <w:rPr>
          <w:noProof/>
        </w:rPr>
        <w:t>4</w:t>
      </w:r>
      <w:r>
        <w:fldChar w:fldCharType="end"/>
      </w:r>
    </w:p>
    <w:p w14:paraId="0ABEDBDA" w14:textId="77777777" w:rsidR="002D1DC9" w:rsidRDefault="002D1DC9">
      <w:pPr>
        <w:pStyle w:val="Inhopg11"/>
        <w:tabs>
          <w:tab w:val="clear" w:pos="9639"/>
          <w:tab w:val="right" w:pos="9328"/>
        </w:tabs>
      </w:pPr>
      <w:r>
        <w:t>PURPOSE OF THE MODEL COURSE</w:t>
      </w:r>
      <w:r>
        <w:tab/>
      </w:r>
      <w:r>
        <w:fldChar w:fldCharType="begin"/>
      </w:r>
      <w:r>
        <w:instrText xml:space="preserve"> PAGEREF _TOC3916 \h </w:instrText>
      </w:r>
      <w:r>
        <w:fldChar w:fldCharType="separate"/>
      </w:r>
      <w:r w:rsidR="00E12020">
        <w:rPr>
          <w:noProof/>
        </w:rPr>
        <w:t>4</w:t>
      </w:r>
      <w:r>
        <w:fldChar w:fldCharType="end"/>
      </w:r>
    </w:p>
    <w:p w14:paraId="5704ED98" w14:textId="77777777" w:rsidR="002D1DC9" w:rsidRDefault="002D1DC9">
      <w:pPr>
        <w:pStyle w:val="Inhopg11"/>
        <w:tabs>
          <w:tab w:val="clear" w:pos="9639"/>
          <w:tab w:val="right" w:pos="9328"/>
        </w:tabs>
      </w:pPr>
      <w:r>
        <w:t>TARGET GROUP</w:t>
      </w:r>
      <w:r>
        <w:tab/>
      </w:r>
      <w:r>
        <w:fldChar w:fldCharType="begin"/>
      </w:r>
      <w:r>
        <w:instrText xml:space="preserve"> PAGEREF _TOC4451 \h </w:instrText>
      </w:r>
      <w:r>
        <w:fldChar w:fldCharType="separate"/>
      </w:r>
      <w:r w:rsidR="00E12020">
        <w:rPr>
          <w:noProof/>
        </w:rPr>
        <w:t>4</w:t>
      </w:r>
      <w:r>
        <w:fldChar w:fldCharType="end"/>
      </w:r>
    </w:p>
    <w:p w14:paraId="731BD148" w14:textId="77777777" w:rsidR="002D1DC9" w:rsidRDefault="002D1DC9">
      <w:pPr>
        <w:pStyle w:val="Inhopg11"/>
        <w:tabs>
          <w:tab w:val="clear" w:pos="9639"/>
          <w:tab w:val="right" w:pos="9328"/>
        </w:tabs>
      </w:pPr>
      <w:r>
        <w:t>USE OF THE MODEL COURSE</w:t>
      </w:r>
      <w:r>
        <w:tab/>
      </w:r>
      <w:r>
        <w:fldChar w:fldCharType="begin"/>
      </w:r>
      <w:r>
        <w:instrText xml:space="preserve"> PAGEREF _TOC5013 \h </w:instrText>
      </w:r>
      <w:r>
        <w:fldChar w:fldCharType="separate"/>
      </w:r>
      <w:r w:rsidR="00E12020">
        <w:rPr>
          <w:noProof/>
        </w:rPr>
        <w:t>4</w:t>
      </w:r>
      <w:r>
        <w:fldChar w:fldCharType="end"/>
      </w:r>
    </w:p>
    <w:p w14:paraId="0D38BB09" w14:textId="77777777" w:rsidR="002D1DC9" w:rsidRDefault="002D1DC9">
      <w:pPr>
        <w:pStyle w:val="TOC12"/>
      </w:pPr>
      <w:r>
        <w:t>PART B - DELIVERY OF THE MODEL COURSE</w:t>
      </w:r>
      <w:r>
        <w:tab/>
      </w:r>
      <w:r>
        <w:fldChar w:fldCharType="begin"/>
      </w:r>
      <w:r>
        <w:instrText xml:space="preserve"> PAGEREF _TOC5740 \h </w:instrText>
      </w:r>
      <w:r>
        <w:fldChar w:fldCharType="separate"/>
      </w:r>
      <w:r w:rsidR="00E12020">
        <w:rPr>
          <w:noProof/>
        </w:rPr>
        <w:t>4</w:t>
      </w:r>
      <w:r>
        <w:fldChar w:fldCharType="end"/>
      </w:r>
    </w:p>
    <w:p w14:paraId="546BEFC1" w14:textId="77777777" w:rsidR="002D1DC9" w:rsidRDefault="002D1DC9">
      <w:pPr>
        <w:pStyle w:val="Inhopg11"/>
        <w:tabs>
          <w:tab w:val="clear" w:pos="9639"/>
          <w:tab w:val="right" w:pos="9328"/>
        </w:tabs>
      </w:pPr>
      <w:r>
        <w:t>INTRODUCTION</w:t>
      </w:r>
      <w:r>
        <w:tab/>
      </w:r>
      <w:r>
        <w:fldChar w:fldCharType="begin"/>
      </w:r>
      <w:r>
        <w:instrText xml:space="preserve"> PAGEREF _TOC5779 \h </w:instrText>
      </w:r>
      <w:r>
        <w:fldChar w:fldCharType="separate"/>
      </w:r>
      <w:r w:rsidR="00E12020">
        <w:rPr>
          <w:noProof/>
        </w:rPr>
        <w:t>4</w:t>
      </w:r>
      <w:r>
        <w:fldChar w:fldCharType="end"/>
      </w:r>
    </w:p>
    <w:p w14:paraId="4BD9B4C0" w14:textId="77777777" w:rsidR="002D1DC9" w:rsidRDefault="002D1DC9">
      <w:pPr>
        <w:pStyle w:val="Inhopg11"/>
        <w:tabs>
          <w:tab w:val="clear" w:pos="9639"/>
          <w:tab w:val="right" w:pos="9328"/>
        </w:tabs>
      </w:pPr>
      <w:r>
        <w:t>COURSE MODULES</w:t>
      </w:r>
      <w:r>
        <w:tab/>
      </w:r>
      <w:r>
        <w:fldChar w:fldCharType="begin"/>
      </w:r>
      <w:r>
        <w:instrText xml:space="preserve"> PAGEREF _TOC6968 \h </w:instrText>
      </w:r>
      <w:r>
        <w:fldChar w:fldCharType="separate"/>
      </w:r>
      <w:r w:rsidR="00E12020">
        <w:rPr>
          <w:noProof/>
        </w:rPr>
        <w:t>4</w:t>
      </w:r>
      <w:r>
        <w:fldChar w:fldCharType="end"/>
      </w:r>
    </w:p>
    <w:p w14:paraId="79F80A54" w14:textId="77777777" w:rsidR="002D1DC9" w:rsidRDefault="002D1DC9">
      <w:pPr>
        <w:pStyle w:val="Inhopg11"/>
        <w:tabs>
          <w:tab w:val="clear" w:pos="9639"/>
          <w:tab w:val="right" w:pos="9328"/>
        </w:tabs>
      </w:pPr>
      <w:r>
        <w:t>SUBJECT OUTLINE</w:t>
      </w:r>
      <w:r>
        <w:tab/>
      </w:r>
      <w:r>
        <w:fldChar w:fldCharType="begin"/>
      </w:r>
      <w:r>
        <w:instrText xml:space="preserve"> PAGEREF _TOC7774 \h </w:instrText>
      </w:r>
      <w:r>
        <w:fldChar w:fldCharType="separate"/>
      </w:r>
      <w:r w:rsidR="00E12020">
        <w:rPr>
          <w:noProof/>
        </w:rPr>
        <w:t>4</w:t>
      </w:r>
      <w:r>
        <w:fldChar w:fldCharType="end"/>
      </w:r>
    </w:p>
    <w:p w14:paraId="3BB13DE3" w14:textId="77777777" w:rsidR="002D1DC9" w:rsidRDefault="002D1DC9">
      <w:pPr>
        <w:pStyle w:val="Inhopg11"/>
        <w:tabs>
          <w:tab w:val="clear" w:pos="9639"/>
          <w:tab w:val="right" w:pos="9328"/>
        </w:tabs>
      </w:pPr>
      <w:r>
        <w:t>DETAILED TEACHING SYLLABUS</w:t>
      </w:r>
      <w:r>
        <w:tab/>
      </w:r>
      <w:r>
        <w:fldChar w:fldCharType="begin"/>
      </w:r>
      <w:r>
        <w:instrText xml:space="preserve"> PAGEREF _TOC8193 \h </w:instrText>
      </w:r>
      <w:r>
        <w:fldChar w:fldCharType="separate"/>
      </w:r>
      <w:r w:rsidR="00E12020">
        <w:rPr>
          <w:noProof/>
        </w:rPr>
        <w:t>4</w:t>
      </w:r>
      <w:r>
        <w:fldChar w:fldCharType="end"/>
      </w:r>
    </w:p>
    <w:p w14:paraId="19A01398" w14:textId="77777777" w:rsidR="002D1DC9" w:rsidRDefault="002D1DC9">
      <w:pPr>
        <w:pStyle w:val="Inhopg11"/>
        <w:tabs>
          <w:tab w:val="clear" w:pos="9639"/>
          <w:tab w:val="right" w:pos="9328"/>
        </w:tabs>
      </w:pPr>
      <w:r>
        <w:t>PRESENTATION</w:t>
      </w:r>
      <w:r>
        <w:tab/>
      </w:r>
      <w:r>
        <w:fldChar w:fldCharType="begin"/>
      </w:r>
      <w:r>
        <w:instrText xml:space="preserve"> PAGEREF _TOC8906 \h </w:instrText>
      </w:r>
      <w:r>
        <w:fldChar w:fldCharType="separate"/>
      </w:r>
      <w:r w:rsidR="00E12020">
        <w:rPr>
          <w:noProof/>
        </w:rPr>
        <w:t>4</w:t>
      </w:r>
      <w:r>
        <w:fldChar w:fldCharType="end"/>
      </w:r>
    </w:p>
    <w:p w14:paraId="2D1C77CD" w14:textId="77777777" w:rsidR="002D1DC9" w:rsidRDefault="002D1DC9">
      <w:pPr>
        <w:pStyle w:val="Inhopg11"/>
        <w:tabs>
          <w:tab w:val="clear" w:pos="9639"/>
          <w:tab w:val="right" w:pos="9328"/>
        </w:tabs>
      </w:pPr>
      <w:r>
        <w:t>EVALUATION OR ASSESSMENT OF THE TTI</w:t>
      </w:r>
      <w:r>
        <w:tab/>
      </w:r>
      <w:r>
        <w:fldChar w:fldCharType="begin"/>
      </w:r>
      <w:r>
        <w:instrText xml:space="preserve"> PAGEREF _TOC9121 \h </w:instrText>
      </w:r>
      <w:r>
        <w:fldChar w:fldCharType="separate"/>
      </w:r>
      <w:r w:rsidR="00E12020">
        <w:rPr>
          <w:noProof/>
        </w:rPr>
        <w:t>4</w:t>
      </w:r>
      <w:r>
        <w:fldChar w:fldCharType="end"/>
      </w:r>
    </w:p>
    <w:p w14:paraId="382CB530" w14:textId="77777777" w:rsidR="002D1DC9" w:rsidRDefault="002D1DC9">
      <w:pPr>
        <w:pStyle w:val="Inhopg11"/>
        <w:tabs>
          <w:tab w:val="clear" w:pos="9639"/>
          <w:tab w:val="right" w:pos="9328"/>
        </w:tabs>
      </w:pPr>
      <w:r>
        <w:t>IMPLEMENTATION</w:t>
      </w:r>
      <w:r>
        <w:tab/>
      </w:r>
      <w:r>
        <w:fldChar w:fldCharType="begin"/>
      </w:r>
      <w:r>
        <w:instrText xml:space="preserve"> PAGEREF _TOC9405 \h </w:instrText>
      </w:r>
      <w:r>
        <w:fldChar w:fldCharType="separate"/>
      </w:r>
      <w:r w:rsidR="00E12020">
        <w:rPr>
          <w:noProof/>
        </w:rPr>
        <w:t>4</w:t>
      </w:r>
      <w:r>
        <w:fldChar w:fldCharType="end"/>
      </w:r>
    </w:p>
    <w:p w14:paraId="262FB161" w14:textId="77777777" w:rsidR="002D1DC9" w:rsidRDefault="002D1DC9">
      <w:pPr>
        <w:pStyle w:val="TOC12"/>
      </w:pPr>
      <w:r>
        <w:t>PART C - COURSE FRAMEWORK</w:t>
      </w:r>
      <w:r>
        <w:tab/>
      </w:r>
      <w:r>
        <w:fldChar w:fldCharType="begin"/>
      </w:r>
      <w:r>
        <w:instrText xml:space="preserve"> PAGEREF _TOC9779 \h </w:instrText>
      </w:r>
      <w:r>
        <w:fldChar w:fldCharType="separate"/>
      </w:r>
      <w:r w:rsidR="00E12020">
        <w:rPr>
          <w:noProof/>
        </w:rPr>
        <w:t>4</w:t>
      </w:r>
      <w:r>
        <w:fldChar w:fldCharType="end"/>
      </w:r>
    </w:p>
    <w:p w14:paraId="0EB49FE5" w14:textId="77777777" w:rsidR="002D1DC9" w:rsidRDefault="002D1DC9">
      <w:pPr>
        <w:pStyle w:val="Inhopg11"/>
        <w:tabs>
          <w:tab w:val="clear" w:pos="9639"/>
          <w:tab w:val="right" w:pos="9328"/>
        </w:tabs>
      </w:pPr>
      <w:r>
        <w:t>INTRODUCTION</w:t>
      </w:r>
      <w:r>
        <w:tab/>
      </w:r>
      <w:r>
        <w:fldChar w:fldCharType="begin"/>
      </w:r>
      <w:r>
        <w:instrText xml:space="preserve"> PAGEREF _TOC9806 \h </w:instrText>
      </w:r>
      <w:r>
        <w:fldChar w:fldCharType="separate"/>
      </w:r>
      <w:r w:rsidR="00E12020">
        <w:rPr>
          <w:noProof/>
        </w:rPr>
        <w:t>4</w:t>
      </w:r>
      <w:r>
        <w:fldChar w:fldCharType="end"/>
      </w:r>
    </w:p>
    <w:p w14:paraId="4266DCDF" w14:textId="77777777" w:rsidR="002D1DC9" w:rsidRDefault="002D1DC9">
      <w:pPr>
        <w:pStyle w:val="Inhopg11"/>
        <w:tabs>
          <w:tab w:val="clear" w:pos="9639"/>
          <w:tab w:val="right" w:pos="9328"/>
        </w:tabs>
      </w:pPr>
      <w:r>
        <w:t>REQUIREMENTS FOR ATTAINING THE COURSE CERTIFICATE</w:t>
      </w:r>
      <w:r>
        <w:tab/>
      </w:r>
      <w:r>
        <w:fldChar w:fldCharType="begin"/>
      </w:r>
      <w:r>
        <w:instrText xml:space="preserve"> PAGEREF _TOC10008 \h </w:instrText>
      </w:r>
      <w:r>
        <w:fldChar w:fldCharType="separate"/>
      </w:r>
      <w:r w:rsidR="00E12020">
        <w:rPr>
          <w:noProof/>
        </w:rPr>
        <w:t>4</w:t>
      </w:r>
      <w:r>
        <w:fldChar w:fldCharType="end"/>
      </w:r>
    </w:p>
    <w:p w14:paraId="7F343831" w14:textId="77777777" w:rsidR="002D1DC9" w:rsidRDefault="002D1DC9">
      <w:pPr>
        <w:pStyle w:val="Inhopg11"/>
        <w:tabs>
          <w:tab w:val="clear" w:pos="9639"/>
          <w:tab w:val="right" w:pos="9328"/>
        </w:tabs>
      </w:pPr>
      <w:r>
        <w:t>TRAINING STAFF REQUIREMENTS [guideline on assessment 1017]</w:t>
      </w:r>
      <w:r>
        <w:tab/>
      </w:r>
      <w:r>
        <w:fldChar w:fldCharType="begin"/>
      </w:r>
      <w:r>
        <w:instrText xml:space="preserve"> PAGEREF _TOC10334 \h </w:instrText>
      </w:r>
      <w:r>
        <w:fldChar w:fldCharType="separate"/>
      </w:r>
      <w:r w:rsidR="00E12020">
        <w:rPr>
          <w:noProof/>
        </w:rPr>
        <w:t>4</w:t>
      </w:r>
      <w:r>
        <w:fldChar w:fldCharType="end"/>
      </w:r>
    </w:p>
    <w:p w14:paraId="115CA032" w14:textId="77777777" w:rsidR="002D1DC9" w:rsidRDefault="002D1DC9">
      <w:pPr>
        <w:pStyle w:val="Inhopg21"/>
        <w:tabs>
          <w:tab w:val="clear" w:pos="9639"/>
          <w:tab w:val="right" w:pos="9328"/>
        </w:tabs>
      </w:pPr>
      <w:r>
        <w:t>4.1</w:t>
      </w:r>
      <w:r>
        <w:tab/>
      </w:r>
      <w:r w:rsidR="00FF5EEF">
        <w:t>FacilitatorsTTI</w:t>
      </w:r>
      <w:r>
        <w:tab/>
      </w:r>
      <w:r>
        <w:fldChar w:fldCharType="begin"/>
      </w:r>
      <w:r>
        <w:instrText xml:space="preserve"> PAGEREF _TOC11203 \h </w:instrText>
      </w:r>
      <w:r>
        <w:fldChar w:fldCharType="separate"/>
      </w:r>
      <w:r w:rsidR="00E12020">
        <w:rPr>
          <w:noProof/>
        </w:rPr>
        <w:t>4</w:t>
      </w:r>
      <w:r>
        <w:fldChar w:fldCharType="end"/>
      </w:r>
    </w:p>
    <w:p w14:paraId="297A6353" w14:textId="77777777" w:rsidR="002D1DC9" w:rsidRDefault="002D1DC9" w:rsidP="007761B8">
      <w:pPr>
        <w:pStyle w:val="TOC12"/>
      </w:pPr>
      <w:r>
        <w:t>Part D</w:t>
      </w:r>
      <w:r>
        <w:tab/>
        <w:t>-</w:t>
      </w:r>
      <w:r>
        <w:tab/>
        <w:t>GUIDELINES FOR INSTRUCTORS</w:t>
      </w:r>
      <w:r>
        <w:tab/>
      </w:r>
      <w:r>
        <w:fldChar w:fldCharType="begin"/>
      </w:r>
      <w:r>
        <w:instrText xml:space="preserve"> PAGEREF _TOC12987 \h </w:instrText>
      </w:r>
      <w:r>
        <w:fldChar w:fldCharType="separate"/>
      </w:r>
      <w:r w:rsidR="00E12020">
        <w:rPr>
          <w:noProof/>
        </w:rPr>
        <w:t>4</w:t>
      </w:r>
      <w:r>
        <w:fldChar w:fldCharType="end"/>
      </w:r>
    </w:p>
    <w:p w14:paraId="574133BA" w14:textId="77777777" w:rsidR="002D1DC9" w:rsidRDefault="002D1DC9">
      <w:pPr>
        <w:pStyle w:val="TOC12"/>
      </w:pPr>
      <w:r>
        <w:t>1.</w:t>
      </w:r>
      <w:r>
        <w:tab/>
        <w:t>INTRODUCTION</w:t>
      </w:r>
      <w:r>
        <w:tab/>
      </w:r>
      <w:r>
        <w:fldChar w:fldCharType="begin"/>
      </w:r>
      <w:r>
        <w:instrText xml:space="preserve"> PAGEREF _TOC13023 \h </w:instrText>
      </w:r>
      <w:r>
        <w:fldChar w:fldCharType="separate"/>
      </w:r>
      <w:r w:rsidR="00E12020">
        <w:rPr>
          <w:noProof/>
        </w:rPr>
        <w:t>4</w:t>
      </w:r>
      <w:r>
        <w:fldChar w:fldCharType="end"/>
      </w:r>
    </w:p>
    <w:p w14:paraId="7B6A58D5" w14:textId="778C08A6" w:rsidR="002D1DC9" w:rsidRDefault="002D1DC9">
      <w:pPr>
        <w:pStyle w:val="TOC12"/>
      </w:pPr>
      <w:r>
        <w:t>Trainee’s are appropriately qualified persons performing one or more tasks for a VTS centre. Their technical standard is assumed to be on or above standard. As a consequence the technical training as such is not included in this manual. The module course is designed to train teaching methods and training skills, which may may also include training exercises on the simulator or even real-time. In order to act as facilitator both the Trainee and the  should posess social skills such as excellent communication skills, receptiveness, adaptability and awareness of group dynamics.</w:t>
      </w:r>
      <w:r>
        <w:tab/>
      </w:r>
      <w:r>
        <w:fldChar w:fldCharType="begin"/>
      </w:r>
      <w:r>
        <w:instrText xml:space="preserve"> PAGEREF _TOC13039 \h </w:instrText>
      </w:r>
      <w:r>
        <w:fldChar w:fldCharType="separate"/>
      </w:r>
      <w:r w:rsidR="00E12020">
        <w:rPr>
          <w:noProof/>
        </w:rPr>
        <w:t>4</w:t>
      </w:r>
      <w:r>
        <w:fldChar w:fldCharType="end"/>
      </w:r>
    </w:p>
    <w:p w14:paraId="39DEE3A8" w14:textId="77777777" w:rsidR="002D1DC9" w:rsidRDefault="002D1DC9">
      <w:pPr>
        <w:pStyle w:val="TOC12"/>
      </w:pPr>
      <w:r>
        <w:t xml:space="preserve">2. </w:t>
      </w:r>
      <w:r>
        <w:tab/>
        <w:t>CURRICULUM</w:t>
      </w:r>
      <w:r>
        <w:tab/>
      </w:r>
      <w:r>
        <w:fldChar w:fldCharType="begin"/>
      </w:r>
      <w:r>
        <w:instrText xml:space="preserve"> PAGEREF _TOC13631 \h </w:instrText>
      </w:r>
      <w:r>
        <w:fldChar w:fldCharType="separate"/>
      </w:r>
      <w:r w:rsidR="00E12020">
        <w:rPr>
          <w:noProof/>
        </w:rPr>
        <w:t>4</w:t>
      </w:r>
      <w:r>
        <w:fldChar w:fldCharType="end"/>
      </w:r>
    </w:p>
    <w:p w14:paraId="36D07CAC" w14:textId="77777777" w:rsidR="002D1DC9" w:rsidRDefault="002D1DC9">
      <w:pPr>
        <w:pStyle w:val="TOC12"/>
      </w:pPr>
      <w:r>
        <w:t>The recommended hours given in the syllabi are intended to be used as approximate guidelines for planning purposes. The hours should be adjusted as necessary to suit local curxumstances in the light of experience</w:t>
      </w:r>
      <w:r>
        <w:tab/>
      </w:r>
      <w:r>
        <w:fldChar w:fldCharType="begin"/>
      </w:r>
      <w:r>
        <w:instrText xml:space="preserve"> PAGEREF _TOC13646 \h </w:instrText>
      </w:r>
      <w:r>
        <w:fldChar w:fldCharType="separate"/>
      </w:r>
      <w:r w:rsidR="00E12020">
        <w:rPr>
          <w:noProof/>
        </w:rPr>
        <w:t>4</w:t>
      </w:r>
      <w:r>
        <w:fldChar w:fldCharType="end"/>
      </w:r>
    </w:p>
    <w:p w14:paraId="774BA7C0" w14:textId="77777777" w:rsidR="002D1DC9" w:rsidRDefault="002D1DC9">
      <w:pPr>
        <w:pStyle w:val="Inhopg11"/>
        <w:tabs>
          <w:tab w:val="clear" w:pos="9639"/>
          <w:tab w:val="right" w:pos="9328"/>
        </w:tabs>
      </w:pPr>
      <w:r>
        <w:t>3.</w:t>
      </w:r>
      <w:r>
        <w:tab/>
        <w:t>LESSON PLANS</w:t>
      </w:r>
      <w:r>
        <w:tab/>
      </w:r>
      <w:r>
        <w:fldChar w:fldCharType="begin"/>
      </w:r>
      <w:r>
        <w:instrText xml:space="preserve"> PAGEREF _TOC13861 \h </w:instrText>
      </w:r>
      <w:r>
        <w:fldChar w:fldCharType="separate"/>
      </w:r>
      <w:r w:rsidR="00E12020">
        <w:rPr>
          <w:noProof/>
        </w:rPr>
        <w:t>4</w:t>
      </w:r>
      <w:r>
        <w:fldChar w:fldCharType="end"/>
      </w:r>
    </w:p>
    <w:p w14:paraId="2C6F65B7" w14:textId="77777777" w:rsidR="002D1DC9" w:rsidRDefault="002D1DC9">
      <w:pPr>
        <w:pStyle w:val="Inhopg11"/>
        <w:tabs>
          <w:tab w:val="clear" w:pos="9639"/>
          <w:tab w:val="right" w:pos="9328"/>
        </w:tabs>
      </w:pPr>
      <w:r>
        <w:t>4.</w:t>
      </w:r>
      <w:r>
        <w:tab/>
        <w:t>EVALUATION OR ASSESSMENT</w:t>
      </w:r>
      <w:r>
        <w:tab/>
      </w:r>
      <w:r>
        <w:fldChar w:fldCharType="begin"/>
      </w:r>
      <w:r>
        <w:instrText xml:space="preserve"> PAGEREF _TOC16074 \h </w:instrText>
      </w:r>
      <w:r>
        <w:fldChar w:fldCharType="separate"/>
      </w:r>
      <w:r w:rsidR="00E12020">
        <w:rPr>
          <w:noProof/>
        </w:rPr>
        <w:t>4</w:t>
      </w:r>
      <w:r>
        <w:fldChar w:fldCharType="end"/>
      </w:r>
    </w:p>
    <w:p w14:paraId="489DE5C9" w14:textId="77777777" w:rsidR="002D1DC9" w:rsidRDefault="002D1DC9">
      <w:pPr>
        <w:pStyle w:val="Inhopg11"/>
        <w:tabs>
          <w:tab w:val="clear" w:pos="9639"/>
          <w:tab w:val="right" w:pos="9328"/>
        </w:tabs>
      </w:pPr>
      <w:r>
        <w:t>5.</w:t>
      </w:r>
      <w:r>
        <w:tab/>
        <w:t>PRACTICAL TRAINING</w:t>
      </w:r>
      <w:r>
        <w:tab/>
      </w:r>
      <w:r>
        <w:fldChar w:fldCharType="begin"/>
      </w:r>
      <w:r>
        <w:instrText xml:space="preserve"> PAGEREF _TOC16986 \h </w:instrText>
      </w:r>
      <w:r>
        <w:fldChar w:fldCharType="separate"/>
      </w:r>
      <w:r w:rsidR="00E12020">
        <w:rPr>
          <w:noProof/>
        </w:rPr>
        <w:t>4</w:t>
      </w:r>
      <w:r>
        <w:fldChar w:fldCharType="end"/>
      </w:r>
    </w:p>
    <w:p w14:paraId="6C8534B9" w14:textId="77777777" w:rsidR="002D1DC9" w:rsidRDefault="002D1DC9">
      <w:pPr>
        <w:pStyle w:val="TOC12"/>
      </w:pPr>
      <w:r>
        <w:t>Part E - COURSE MODULES</w:t>
      </w:r>
      <w:r>
        <w:tab/>
      </w:r>
      <w:r>
        <w:fldChar w:fldCharType="begin"/>
      </w:r>
      <w:r>
        <w:instrText xml:space="preserve"> PAGEREF _TOC17185 \h </w:instrText>
      </w:r>
      <w:r>
        <w:fldChar w:fldCharType="separate"/>
      </w:r>
      <w:r w:rsidR="00E12020">
        <w:rPr>
          <w:noProof/>
        </w:rPr>
        <w:t>4</w:t>
      </w:r>
      <w:r>
        <w:fldChar w:fldCharType="end"/>
      </w:r>
      <w:r>
        <w:fldChar w:fldCharType="end"/>
      </w:r>
    </w:p>
    <w:p w14:paraId="4D447BD7" w14:textId="77777777" w:rsidR="002D1DC9" w:rsidRDefault="002D1DC9">
      <w:pPr>
        <w:pStyle w:val="TOC12"/>
      </w:pPr>
    </w:p>
    <w:p w14:paraId="574FD0D4" w14:textId="77777777" w:rsidR="002D1DC9" w:rsidRDefault="002D1DC9">
      <w:pPr>
        <w:pStyle w:val="TOC12"/>
      </w:pPr>
    </w:p>
    <w:p w14:paraId="2C0B3A2C" w14:textId="77777777" w:rsidR="002D1DC9" w:rsidRDefault="002D1DC9">
      <w:pPr>
        <w:pStyle w:val="Titel1"/>
        <w:rPr>
          <w:sz w:val="24"/>
        </w:rPr>
      </w:pPr>
    </w:p>
    <w:p w14:paraId="45C365B4" w14:textId="77777777" w:rsidR="002D1DC9" w:rsidRDefault="002D1DC9">
      <w:pPr>
        <w:pStyle w:val="Bloktekst1"/>
        <w:rPr>
          <w:sz w:val="24"/>
        </w:rPr>
      </w:pPr>
      <w:r>
        <w:rPr>
          <w:sz w:val="24"/>
        </w:rPr>
        <w:t>Index of Tables</w:t>
      </w:r>
    </w:p>
    <w:p w14:paraId="74217B4F" w14:textId="77777777" w:rsidR="002D1DC9" w:rsidRDefault="0014176E">
      <w:pPr>
        <w:pStyle w:val="Lijstmetafbeeldingen1"/>
        <w:tabs>
          <w:tab w:val="clear" w:pos="9639"/>
          <w:tab w:val="right" w:pos="9328"/>
        </w:tabs>
        <w:rPr>
          <w:rFonts w:ascii="Lucida Grande" w:hAnsi="Lucida Grande"/>
          <w:sz w:val="24"/>
          <w:lang w:val="nl-NL"/>
        </w:rPr>
      </w:pPr>
      <w:hyperlink w:anchor="TOC216497068" w:history="1">
        <w:r w:rsidR="002D1DC9">
          <w:rPr>
            <w:rStyle w:val="Hyperlink1"/>
            <w:sz w:val="24"/>
            <w:lang w:val="nl-NL"/>
          </w:rPr>
          <w:t>Table 1</w:t>
        </w:r>
        <w:r w:rsidR="002D1DC9">
          <w:rPr>
            <w:rFonts w:ascii="Lucida Grande" w:hAnsi="Lucida Grande"/>
            <w:sz w:val="24"/>
            <w:lang w:val="nl-NL"/>
          </w:rPr>
          <w:tab/>
        </w:r>
        <w:r w:rsidR="002D1DC9">
          <w:rPr>
            <w:rStyle w:val="Hyperlink1"/>
            <w:sz w:val="24"/>
            <w:lang w:val="nl-NL"/>
          </w:rPr>
          <w:t>Title required (Title goes above the table)</w:t>
        </w:r>
        <w:r w:rsidR="002D1DC9">
          <w:rPr>
            <w:sz w:val="24"/>
            <w:lang w:val="nl-NL"/>
          </w:rPr>
          <w:tab/>
        </w:r>
      </w:hyperlink>
      <w:r w:rsidR="002D1DC9">
        <w:rPr>
          <w:sz w:val="24"/>
          <w:lang w:val="nl-NL"/>
        </w:rPr>
        <w:t>2</w:t>
      </w:r>
    </w:p>
    <w:p w14:paraId="43848C7F" w14:textId="77777777" w:rsidR="002D1DC9" w:rsidRDefault="002D1DC9">
      <w:pPr>
        <w:pStyle w:val="Plattetekst1"/>
        <w:rPr>
          <w:sz w:val="24"/>
        </w:rPr>
      </w:pPr>
    </w:p>
    <w:p w14:paraId="4F0EB549" w14:textId="77777777" w:rsidR="002D1DC9" w:rsidRDefault="002D1DC9">
      <w:pPr>
        <w:pStyle w:val="Plattetekst1"/>
        <w:rPr>
          <w:sz w:val="24"/>
        </w:rPr>
      </w:pPr>
    </w:p>
    <w:p w14:paraId="024D807F" w14:textId="77777777" w:rsidR="002D1DC9" w:rsidRDefault="002D1DC9">
      <w:pPr>
        <w:pStyle w:val="Bloktekst1"/>
        <w:rPr>
          <w:sz w:val="24"/>
        </w:rPr>
      </w:pPr>
      <w:r>
        <w:rPr>
          <w:sz w:val="24"/>
        </w:rPr>
        <w:t>Index of Figures</w:t>
      </w:r>
    </w:p>
    <w:p w14:paraId="72474CD8" w14:textId="77777777" w:rsidR="002D1DC9" w:rsidRDefault="0014176E">
      <w:pPr>
        <w:pStyle w:val="Lijstmetafbeeldingen1"/>
        <w:tabs>
          <w:tab w:val="clear" w:pos="9639"/>
          <w:tab w:val="right" w:pos="9328"/>
        </w:tabs>
        <w:rPr>
          <w:rFonts w:ascii="Lucida Grande" w:hAnsi="Lucida Grande"/>
          <w:sz w:val="24"/>
          <w:lang w:val="nl-NL"/>
        </w:rPr>
      </w:pPr>
      <w:hyperlink w:anchor="TOC216497075" w:history="1">
        <w:r w:rsidR="002D1DC9">
          <w:rPr>
            <w:rStyle w:val="Hyperlink1"/>
            <w:sz w:val="24"/>
            <w:lang w:val="nl-NL"/>
          </w:rPr>
          <w:t>Figure 1</w:t>
        </w:r>
        <w:r w:rsidR="002D1DC9">
          <w:rPr>
            <w:rFonts w:ascii="Lucida Grande" w:hAnsi="Lucida Grande"/>
            <w:sz w:val="24"/>
            <w:lang w:val="nl-NL"/>
          </w:rPr>
          <w:tab/>
        </w:r>
        <w:r w:rsidR="002D1DC9">
          <w:rPr>
            <w:rStyle w:val="Hyperlink1"/>
            <w:sz w:val="24"/>
            <w:lang w:val="nl-NL"/>
          </w:rPr>
          <w:t>Title required (Title goes below the figure)</w:t>
        </w:r>
        <w:r w:rsidR="002D1DC9">
          <w:rPr>
            <w:sz w:val="24"/>
            <w:lang w:val="nl-NL"/>
          </w:rPr>
          <w:tab/>
        </w:r>
      </w:hyperlink>
      <w:r w:rsidR="002D1DC9">
        <w:rPr>
          <w:sz w:val="24"/>
          <w:lang w:val="nl-NL"/>
        </w:rPr>
        <w:t>2</w:t>
      </w:r>
    </w:p>
    <w:p w14:paraId="345BE9F7" w14:textId="77777777" w:rsidR="002D1DC9" w:rsidRDefault="002D1DC9">
      <w:pPr>
        <w:pStyle w:val="Plattetekst1"/>
        <w:rPr>
          <w:sz w:val="24"/>
        </w:rPr>
      </w:pPr>
    </w:p>
    <w:p w14:paraId="452B7E13" w14:textId="77777777" w:rsidR="002D1DC9" w:rsidRDefault="002D1DC9">
      <w:pPr>
        <w:pStyle w:val="Vrijevorm"/>
        <w:rPr>
          <w:sz w:val="24"/>
        </w:rPr>
      </w:pPr>
      <w:r>
        <w:rPr>
          <w:sz w:val="24"/>
        </w:rPr>
        <w:t>LIST OF ABBREVIATIONS</w:t>
      </w:r>
    </w:p>
    <w:p w14:paraId="30907479" w14:textId="77777777" w:rsidR="002D1DC9" w:rsidRDefault="002D1DC9">
      <w:pPr>
        <w:pStyle w:val="Vrijevorm"/>
        <w:rPr>
          <w:sz w:val="24"/>
        </w:rPr>
      </w:pPr>
    </w:p>
    <w:p w14:paraId="4B5412CD" w14:textId="77777777" w:rsidR="006E6914" w:rsidRDefault="007C67C5">
      <w:pPr>
        <w:pStyle w:val="Vrijevorm"/>
        <w:rPr>
          <w:sz w:val="24"/>
        </w:rPr>
      </w:pPr>
      <w:r>
        <w:rPr>
          <w:sz w:val="24"/>
        </w:rPr>
        <w:t>Trainee</w:t>
      </w:r>
      <w:r>
        <w:rPr>
          <w:sz w:val="24"/>
        </w:rPr>
        <w:tab/>
        <w:t>Participant of the train the trainer course, future teacher, trainer, instructor.</w:t>
      </w:r>
    </w:p>
    <w:p w14:paraId="30D10A11" w14:textId="523C6D27" w:rsidR="002D1DC9" w:rsidRDefault="006E6914">
      <w:pPr>
        <w:pStyle w:val="Vrijevorm"/>
        <w:rPr>
          <w:sz w:val="24"/>
        </w:rPr>
      </w:pPr>
      <w:r>
        <w:rPr>
          <w:sz w:val="24"/>
        </w:rPr>
        <w:t>TTI</w:t>
      </w:r>
      <w:r>
        <w:rPr>
          <w:sz w:val="24"/>
        </w:rPr>
        <w:tab/>
      </w:r>
      <w:r>
        <w:rPr>
          <w:sz w:val="24"/>
        </w:rPr>
        <w:tab/>
        <w:t>Future teacher, trainer, instructor</w:t>
      </w:r>
    </w:p>
    <w:p w14:paraId="5E7C0C49" w14:textId="73346108" w:rsidR="002D1DC9" w:rsidRDefault="00C807F5">
      <w:pPr>
        <w:pStyle w:val="Vrijevorm"/>
        <w:rPr>
          <w:sz w:val="24"/>
        </w:rPr>
      </w:pPr>
      <w:r>
        <w:rPr>
          <w:sz w:val="24"/>
        </w:rPr>
        <w:t>Facilitator</w:t>
      </w:r>
      <w:r w:rsidR="002D1DC9">
        <w:rPr>
          <w:sz w:val="24"/>
        </w:rPr>
        <w:tab/>
        <w:t>The trainer of the ‘train the trainer’ course</w:t>
      </w:r>
    </w:p>
    <w:p w14:paraId="57F02BC1" w14:textId="77777777" w:rsidR="002D1DC9" w:rsidRDefault="002D1DC9">
      <w:pPr>
        <w:pStyle w:val="Vrijevorm"/>
        <w:rPr>
          <w:sz w:val="24"/>
        </w:rPr>
      </w:pPr>
      <w:r>
        <w:rPr>
          <w:sz w:val="24"/>
        </w:rPr>
        <w:t>VTSO</w:t>
      </w:r>
      <w:r>
        <w:rPr>
          <w:sz w:val="24"/>
        </w:rPr>
        <w:tab/>
      </w:r>
      <w:r>
        <w:rPr>
          <w:sz w:val="24"/>
        </w:rPr>
        <w:tab/>
        <w:t>VTS-operator</w:t>
      </w:r>
    </w:p>
    <w:p w14:paraId="33CB5FC9" w14:textId="77777777" w:rsidR="002D1DC9" w:rsidRDefault="002D1DC9">
      <w:pPr>
        <w:pStyle w:val="Vrijevorm"/>
        <w:rPr>
          <w:sz w:val="24"/>
        </w:rPr>
      </w:pPr>
      <w:r>
        <w:rPr>
          <w:sz w:val="24"/>
        </w:rPr>
        <w:t>VTSS</w:t>
      </w:r>
      <w:r>
        <w:rPr>
          <w:sz w:val="24"/>
        </w:rPr>
        <w:tab/>
      </w:r>
      <w:r>
        <w:rPr>
          <w:sz w:val="24"/>
        </w:rPr>
        <w:tab/>
        <w:t>VTS-service</w:t>
      </w:r>
    </w:p>
    <w:p w14:paraId="1C265F3D" w14:textId="77777777" w:rsidR="002D1DC9" w:rsidRDefault="002D1DC9">
      <w:pPr>
        <w:pStyle w:val="Vrijevorm"/>
        <w:rPr>
          <w:sz w:val="24"/>
        </w:rPr>
      </w:pPr>
      <w:r>
        <w:br w:type="page"/>
      </w:r>
    </w:p>
    <w:p w14:paraId="07206A00" w14:textId="77777777" w:rsidR="002D1DC9" w:rsidRDefault="002D1DC9">
      <w:pPr>
        <w:pStyle w:val="Plattetekst1"/>
        <w:jc w:val="center"/>
        <w:rPr>
          <w:rFonts w:ascii="Arial Bold" w:hAnsi="Arial Bold"/>
          <w:sz w:val="24"/>
        </w:rPr>
      </w:pPr>
      <w:r>
        <w:rPr>
          <w:rFonts w:ascii="Arial Bold" w:hAnsi="Arial Bold"/>
          <w:sz w:val="24"/>
        </w:rPr>
        <w:t>IALA Model Course on Train the Trainer</w:t>
      </w:r>
    </w:p>
    <w:p w14:paraId="018F3661" w14:textId="77777777" w:rsidR="002D1DC9" w:rsidRDefault="002D1DC9">
      <w:pPr>
        <w:pStyle w:val="PartIaladoc"/>
      </w:pPr>
      <w:bookmarkStart w:id="2" w:name="_TOC3419"/>
      <w:bookmarkEnd w:id="2"/>
      <w:r>
        <w:t xml:space="preserve">PART A - COURSE OVERVIEW </w:t>
      </w:r>
    </w:p>
    <w:p w14:paraId="6E25D970" w14:textId="77777777" w:rsidR="002D1DC9" w:rsidRDefault="002D1DC9" w:rsidP="002D1DC9">
      <w:pPr>
        <w:pStyle w:val="Kop1"/>
        <w:rPr>
          <w:rFonts w:ascii="Times" w:hAnsi="Times"/>
        </w:rPr>
      </w:pPr>
      <w:bookmarkStart w:id="3" w:name="_TOC3445"/>
      <w:bookmarkEnd w:id="3"/>
      <w:r>
        <w:t>COURSE OVERVIEW</w:t>
      </w:r>
    </w:p>
    <w:p w14:paraId="2FEC6265" w14:textId="39CB12E7" w:rsidR="00F31522" w:rsidRDefault="002D1DC9">
      <w:pPr>
        <w:pStyle w:val="VrijevormA"/>
        <w:spacing w:after="240"/>
        <w:rPr>
          <w:rFonts w:ascii="Arial" w:hAnsi="Arial"/>
          <w:sz w:val="24"/>
          <w:lang w:val="en-US"/>
        </w:rPr>
      </w:pPr>
      <w:r>
        <w:rPr>
          <w:rFonts w:ascii="Arial" w:hAnsi="Arial"/>
          <w:sz w:val="24"/>
          <w:lang w:val="nl-NL"/>
        </w:rPr>
        <w:t>IALA recommends that training providers utilise accredited training courses as per IALA Guideline10</w:t>
      </w:r>
      <w:r w:rsidR="00AC32BC">
        <w:rPr>
          <w:rFonts w:ascii="Arial" w:hAnsi="Arial"/>
          <w:sz w:val="24"/>
          <w:lang w:val="nl-NL"/>
        </w:rPr>
        <w:t>14</w:t>
      </w:r>
      <w:r>
        <w:rPr>
          <w:rFonts w:ascii="Arial" w:hAnsi="Arial"/>
          <w:sz w:val="24"/>
          <w:lang w:val="nl-NL"/>
        </w:rPr>
        <w:t>.</w:t>
      </w:r>
      <w:r>
        <w:rPr>
          <w:rFonts w:ascii="Arial" w:hAnsi="Arial"/>
          <w:sz w:val="24"/>
          <w:lang w:val="en-US"/>
        </w:rPr>
        <w:t xml:space="preserve"> This model course contains a generic Train the Trainer course. It is meant to supplement Model Course</w:t>
      </w:r>
      <w:r w:rsidR="00AC32BC">
        <w:rPr>
          <w:rFonts w:ascii="Arial" w:hAnsi="Arial"/>
          <w:sz w:val="24"/>
          <w:lang w:val="en-US"/>
        </w:rPr>
        <w:t>s</w:t>
      </w:r>
      <w:r>
        <w:rPr>
          <w:rFonts w:ascii="Arial" w:hAnsi="Arial"/>
          <w:sz w:val="24"/>
          <w:lang w:val="en-US"/>
        </w:rPr>
        <w:t xml:space="preserve"> </w:t>
      </w:r>
      <w:r w:rsidR="00DE1856">
        <w:rPr>
          <w:rFonts w:ascii="Arial" w:hAnsi="Arial"/>
          <w:sz w:val="24"/>
          <w:lang w:val="en-US"/>
        </w:rPr>
        <w:t xml:space="preserve">V103/1 – VTS Operator, V103/2 – Vessel Traffic Services Supervisor Training, </w:t>
      </w:r>
      <w:r>
        <w:rPr>
          <w:rFonts w:ascii="Arial" w:hAnsi="Arial"/>
          <w:sz w:val="24"/>
          <w:lang w:val="en-US"/>
        </w:rPr>
        <w:t xml:space="preserve">V-103/3 - On-the-Job Training, V-103/4 – On the Job Training Instructor and </w:t>
      </w:r>
      <w:r w:rsidR="00AC32BC">
        <w:rPr>
          <w:rFonts w:ascii="Arial" w:hAnsi="Arial"/>
          <w:sz w:val="24"/>
          <w:lang w:val="en-US"/>
        </w:rPr>
        <w:t xml:space="preserve">IALA </w:t>
      </w:r>
      <w:r>
        <w:rPr>
          <w:rFonts w:ascii="Arial" w:hAnsi="Arial"/>
          <w:sz w:val="24"/>
          <w:lang w:val="en-US"/>
        </w:rPr>
        <w:t>Guideline 1027</w:t>
      </w:r>
      <w:r w:rsidR="00AC32BC">
        <w:rPr>
          <w:rFonts w:ascii="Arial" w:hAnsi="Arial"/>
          <w:sz w:val="24"/>
          <w:lang w:val="en-US"/>
        </w:rPr>
        <w:t xml:space="preserve"> – Simulation in VTS Training</w:t>
      </w:r>
      <w:r>
        <w:rPr>
          <w:rFonts w:ascii="Arial" w:hAnsi="Arial"/>
          <w:sz w:val="24"/>
          <w:lang w:val="en-US"/>
        </w:rPr>
        <w:t xml:space="preserve">. </w:t>
      </w:r>
      <w:proofErr w:type="gramStart"/>
      <w:r>
        <w:rPr>
          <w:rFonts w:ascii="Arial" w:hAnsi="Arial"/>
          <w:sz w:val="24"/>
          <w:lang w:val="en-US"/>
        </w:rPr>
        <w:t>Where-ever</w:t>
      </w:r>
      <w:proofErr w:type="gramEnd"/>
      <w:r>
        <w:rPr>
          <w:rFonts w:ascii="Arial" w:hAnsi="Arial"/>
          <w:sz w:val="24"/>
          <w:lang w:val="en-US"/>
        </w:rPr>
        <w:t xml:space="preserve"> in this document a reference to one of the model courses is made this is meant as an addition to the ‘ Train the trainer’ course. </w:t>
      </w:r>
    </w:p>
    <w:p w14:paraId="32E26508" w14:textId="3EA0EC2E" w:rsidR="002D1DC9" w:rsidRDefault="00FB7AFC">
      <w:pPr>
        <w:pStyle w:val="VrijevormA"/>
        <w:spacing w:after="240"/>
        <w:rPr>
          <w:rFonts w:ascii="Times" w:hAnsi="Times"/>
          <w:sz w:val="24"/>
          <w:lang w:val="nl-NL"/>
        </w:rPr>
      </w:pPr>
      <w:r>
        <w:rPr>
          <w:rFonts w:ascii="Arial" w:hAnsi="Arial"/>
          <w:sz w:val="24"/>
          <w:lang w:val="nl-NL"/>
        </w:rPr>
        <w:t>In order to set up a effective and efficient training system a training management system, should be in place according to the requirements in model course V103/3, including continuous professional training of teachers, instructors and assessors</w:t>
      </w:r>
      <w:r w:rsidR="00C03E35">
        <w:rPr>
          <w:rFonts w:ascii="Arial" w:hAnsi="Arial"/>
          <w:sz w:val="24"/>
          <w:lang w:val="nl-NL"/>
        </w:rPr>
        <w:t>.</w:t>
      </w:r>
    </w:p>
    <w:p w14:paraId="324AB1AF" w14:textId="77777777" w:rsidR="002D1DC9" w:rsidRPr="000E4572" w:rsidRDefault="002D1DC9" w:rsidP="000E4572">
      <w:pPr>
        <w:pStyle w:val="Kop1"/>
        <w:rPr>
          <w:rFonts w:ascii="Times" w:eastAsia="ヒラギノ角ゴ Pro W3" w:hAnsi="Times"/>
        </w:rPr>
      </w:pPr>
      <w:bookmarkStart w:id="4" w:name="_TOC3916"/>
      <w:bookmarkEnd w:id="4"/>
      <w:r>
        <w:t xml:space="preserve"> PURPOSE OF THE MODEL COURSE</w:t>
      </w:r>
    </w:p>
    <w:p w14:paraId="768F4EE1" w14:textId="77777777" w:rsidR="002D1DC9" w:rsidRDefault="002D1DC9">
      <w:pPr>
        <w:pStyle w:val="VrijevormA"/>
        <w:spacing w:after="240"/>
        <w:rPr>
          <w:rFonts w:ascii="Arial" w:hAnsi="Arial"/>
          <w:sz w:val="24"/>
          <w:lang w:val="nl-NL"/>
        </w:rPr>
      </w:pPr>
      <w:r>
        <w:rPr>
          <w:rFonts w:ascii="Arial" w:hAnsi="Arial"/>
          <w:sz w:val="24"/>
          <w:lang w:val="nl-NL"/>
        </w:rPr>
        <w:t xml:space="preserve">The purpose of the model course is to assist maritime training organisations and their teaching staff in the preparation and introduction of new training courses for </w:t>
      </w:r>
      <w:r w:rsidR="004A5093">
        <w:rPr>
          <w:rFonts w:ascii="Arial" w:hAnsi="Arial"/>
          <w:sz w:val="24"/>
          <w:lang w:val="nl-NL"/>
        </w:rPr>
        <w:t xml:space="preserve">future </w:t>
      </w:r>
      <w:r w:rsidR="00DE1856">
        <w:rPr>
          <w:rFonts w:ascii="Arial" w:hAnsi="Arial"/>
          <w:sz w:val="24"/>
          <w:lang w:val="nl-NL"/>
        </w:rPr>
        <w:t>TTI’s</w:t>
      </w:r>
      <w:r>
        <w:rPr>
          <w:rFonts w:ascii="Arial" w:hAnsi="Arial"/>
          <w:sz w:val="24"/>
          <w:lang w:val="nl-NL"/>
        </w:rPr>
        <w:t>, and in enhancing, updating or supplementing existing training material where the quality and effectiveness of the training courses may thereby be improved.</w:t>
      </w:r>
    </w:p>
    <w:p w14:paraId="72D1F270" w14:textId="77777777" w:rsidR="004A5093" w:rsidRDefault="004A5093">
      <w:pPr>
        <w:pStyle w:val="VrijevormA"/>
        <w:spacing w:after="240"/>
        <w:rPr>
          <w:rFonts w:ascii="Times" w:hAnsi="Times"/>
          <w:sz w:val="24"/>
          <w:lang w:val="nl-NL"/>
        </w:rPr>
      </w:pPr>
      <w:r>
        <w:rPr>
          <w:rFonts w:ascii="Arial" w:hAnsi="Arial"/>
          <w:sz w:val="24"/>
          <w:lang w:val="nl-NL"/>
        </w:rPr>
        <w:t>This manual provides the facilitator of the Train the trainer course with the content, sequencing and material required to train future TTI’s (from here referred to as TTI).</w:t>
      </w:r>
    </w:p>
    <w:p w14:paraId="7B4EB7AF" w14:textId="3E916665" w:rsidR="002D1DC9" w:rsidRDefault="002D1DC9">
      <w:pPr>
        <w:pStyle w:val="VrijevormA"/>
        <w:spacing w:after="240"/>
        <w:rPr>
          <w:rFonts w:ascii="Arial" w:hAnsi="Arial"/>
          <w:sz w:val="24"/>
          <w:lang w:val="nl-NL"/>
        </w:rPr>
      </w:pPr>
      <w:r>
        <w:rPr>
          <w:rFonts w:ascii="Arial" w:hAnsi="Arial"/>
          <w:sz w:val="24"/>
          <w:lang w:val="nl-NL"/>
        </w:rPr>
        <w:t xml:space="preserve">This course provides the </w:t>
      </w:r>
      <w:r w:rsidR="005B43A5">
        <w:rPr>
          <w:rFonts w:ascii="Arial" w:hAnsi="Arial"/>
          <w:sz w:val="24"/>
          <w:lang w:val="nl-NL"/>
        </w:rPr>
        <w:t>trainee</w:t>
      </w:r>
      <w:r>
        <w:rPr>
          <w:rFonts w:ascii="Arial" w:hAnsi="Arial"/>
          <w:sz w:val="24"/>
          <w:lang w:val="nl-NL"/>
        </w:rPr>
        <w:t xml:space="preserve"> with the knowledge and tools to </w:t>
      </w:r>
      <w:r w:rsidR="004A5093">
        <w:rPr>
          <w:rFonts w:ascii="Arial" w:hAnsi="Arial"/>
          <w:sz w:val="24"/>
          <w:lang w:val="nl-NL"/>
        </w:rPr>
        <w:t xml:space="preserve">maintain, </w:t>
      </w:r>
      <w:r>
        <w:rPr>
          <w:rFonts w:ascii="Arial" w:hAnsi="Arial"/>
          <w:sz w:val="24"/>
          <w:lang w:val="nl-NL"/>
        </w:rPr>
        <w:t>develop</w:t>
      </w:r>
      <w:r w:rsidR="004A5093">
        <w:rPr>
          <w:rFonts w:ascii="Arial" w:hAnsi="Arial"/>
          <w:sz w:val="24"/>
          <w:lang w:val="nl-NL"/>
        </w:rPr>
        <w:t xml:space="preserve"> and </w:t>
      </w:r>
      <w:r>
        <w:rPr>
          <w:rFonts w:ascii="Arial" w:hAnsi="Arial"/>
          <w:sz w:val="24"/>
          <w:lang w:val="nl-NL"/>
        </w:rPr>
        <w:t xml:space="preserve">deliver the </w:t>
      </w:r>
      <w:r w:rsidR="004A5093">
        <w:rPr>
          <w:rFonts w:ascii="Arial" w:hAnsi="Arial"/>
          <w:sz w:val="24"/>
          <w:lang w:val="nl-NL"/>
        </w:rPr>
        <w:t xml:space="preserve">V-103 </w:t>
      </w:r>
      <w:r>
        <w:rPr>
          <w:rFonts w:ascii="Arial" w:hAnsi="Arial"/>
          <w:sz w:val="24"/>
          <w:lang w:val="nl-NL"/>
        </w:rPr>
        <w:t>modelcourses</w:t>
      </w:r>
      <w:r w:rsidR="004A5093">
        <w:rPr>
          <w:rFonts w:ascii="Arial" w:hAnsi="Arial"/>
          <w:sz w:val="24"/>
          <w:lang w:val="nl-NL"/>
        </w:rPr>
        <w:t xml:space="preserve">. </w:t>
      </w:r>
      <w:r>
        <w:rPr>
          <w:rFonts w:ascii="Arial" w:hAnsi="Arial"/>
          <w:sz w:val="24"/>
          <w:lang w:val="nl-NL"/>
        </w:rPr>
        <w:t xml:space="preserve"> </w:t>
      </w:r>
    </w:p>
    <w:p w14:paraId="15E99E4D" w14:textId="77777777" w:rsidR="002D1DC9" w:rsidRDefault="002D1DC9">
      <w:pPr>
        <w:pStyle w:val="VrijevormA"/>
        <w:spacing w:after="240"/>
        <w:rPr>
          <w:rFonts w:ascii="Arial" w:hAnsi="Arial"/>
          <w:sz w:val="24"/>
          <w:shd w:val="clear" w:color="auto" w:fill="FFFFFF"/>
          <w:lang w:val="nl-NL"/>
        </w:rPr>
      </w:pPr>
    </w:p>
    <w:p w14:paraId="3E6AAED7" w14:textId="77777777" w:rsidR="002D1DC9" w:rsidRDefault="002D1DC9" w:rsidP="000E4572">
      <w:pPr>
        <w:pStyle w:val="Kop1"/>
        <w:rPr>
          <w:shd w:val="clear" w:color="auto" w:fill="FFFFFF"/>
        </w:rPr>
      </w:pPr>
      <w:bookmarkStart w:id="5" w:name="_TOC4451"/>
      <w:bookmarkEnd w:id="5"/>
      <w:r>
        <w:rPr>
          <w:shd w:val="clear" w:color="auto" w:fill="FFFFFF"/>
        </w:rPr>
        <w:t>TARGET GROUP</w:t>
      </w:r>
    </w:p>
    <w:p w14:paraId="14212C5C" w14:textId="77777777" w:rsidR="00CF7FD0" w:rsidRDefault="002D1DC9">
      <w:pPr>
        <w:pStyle w:val="Plattetekst1"/>
        <w:rPr>
          <w:sz w:val="24"/>
          <w:shd w:val="clear" w:color="auto" w:fill="FFFFFF"/>
        </w:rPr>
      </w:pPr>
      <w:r>
        <w:rPr>
          <w:sz w:val="24"/>
          <w:shd w:val="clear" w:color="auto" w:fill="FFFFFF"/>
        </w:rPr>
        <w:t xml:space="preserve">The course is designed for personnel of a </w:t>
      </w:r>
      <w:r w:rsidR="00AC32BC">
        <w:rPr>
          <w:sz w:val="24"/>
          <w:shd w:val="clear" w:color="auto" w:fill="FFFFFF"/>
        </w:rPr>
        <w:t xml:space="preserve">maritime training </w:t>
      </w:r>
      <w:r>
        <w:rPr>
          <w:sz w:val="24"/>
          <w:shd w:val="clear" w:color="auto" w:fill="FFFFFF"/>
        </w:rPr>
        <w:t xml:space="preserve">organization assigned with the task of training professionals of VTS within that organization. The trainees of this training will </w:t>
      </w:r>
      <w:proofErr w:type="gramStart"/>
      <w:r>
        <w:rPr>
          <w:sz w:val="24"/>
          <w:shd w:val="clear" w:color="auto" w:fill="FFFFFF"/>
        </w:rPr>
        <w:t>become either</w:t>
      </w:r>
      <w:proofErr w:type="gramEnd"/>
      <w:r>
        <w:rPr>
          <w:sz w:val="24"/>
          <w:shd w:val="clear" w:color="auto" w:fill="FFFFFF"/>
        </w:rPr>
        <w:t xml:space="preserve"> teacher, trainer or instructor (further indicated as </w:t>
      </w:r>
      <w:r w:rsidR="00DE1856">
        <w:rPr>
          <w:sz w:val="24"/>
          <w:shd w:val="clear" w:color="auto" w:fill="FFFFFF"/>
        </w:rPr>
        <w:t>TTI</w:t>
      </w:r>
      <w:r>
        <w:rPr>
          <w:sz w:val="24"/>
          <w:shd w:val="clear" w:color="auto" w:fill="FFFFFF"/>
        </w:rPr>
        <w:t xml:space="preserve">) within the VTS-organization. </w:t>
      </w:r>
      <w:r w:rsidR="00287BD2">
        <w:rPr>
          <w:sz w:val="24"/>
          <w:shd w:val="clear" w:color="auto" w:fill="FFFFFF"/>
        </w:rPr>
        <w:t xml:space="preserve">Staff training VTS personell will </w:t>
      </w:r>
      <w:proofErr w:type="gramStart"/>
      <w:r w:rsidR="00287BD2">
        <w:rPr>
          <w:sz w:val="24"/>
          <w:shd w:val="clear" w:color="auto" w:fill="FFFFFF"/>
        </w:rPr>
        <w:t>themselves</w:t>
      </w:r>
      <w:proofErr w:type="gramEnd"/>
      <w:r w:rsidR="00287BD2">
        <w:rPr>
          <w:sz w:val="24"/>
          <w:shd w:val="clear" w:color="auto" w:fill="FFFFFF"/>
        </w:rPr>
        <w:t xml:space="preserve"> perform on or above standard with regard to the topics they teach. </w:t>
      </w:r>
    </w:p>
    <w:p w14:paraId="02B5161C" w14:textId="77777777" w:rsidR="00CF7FD0" w:rsidRDefault="002D1DC9">
      <w:pPr>
        <w:pStyle w:val="Plattetekst1"/>
        <w:rPr>
          <w:sz w:val="24"/>
          <w:shd w:val="clear" w:color="auto" w:fill="FFFFFF"/>
        </w:rPr>
      </w:pPr>
      <w:r>
        <w:rPr>
          <w:sz w:val="24"/>
          <w:shd w:val="clear" w:color="auto" w:fill="FFFFFF"/>
        </w:rPr>
        <w:t xml:space="preserve">Staff already qualified, by means of a training equivalent to IALA guidelines or beyond with regard to teaching, do not have to do the Train the Trainer module course again. </w:t>
      </w:r>
    </w:p>
    <w:p w14:paraId="1DC230CB" w14:textId="781DDA0E" w:rsidR="002D1DC9" w:rsidRDefault="002D1DC9">
      <w:pPr>
        <w:pStyle w:val="Plattetekst1"/>
        <w:rPr>
          <w:sz w:val="24"/>
          <w:shd w:val="clear" w:color="auto" w:fill="FFFFFF"/>
        </w:rPr>
      </w:pPr>
      <w:r>
        <w:rPr>
          <w:sz w:val="24"/>
          <w:shd w:val="clear" w:color="auto" w:fill="FFFFFF"/>
        </w:rPr>
        <w:t>The trainee of this course will receive a certificate upon completion of the module course</w:t>
      </w:r>
      <w:r w:rsidR="007B4183">
        <w:rPr>
          <w:sz w:val="24"/>
          <w:shd w:val="clear" w:color="auto" w:fill="FFFFFF"/>
        </w:rPr>
        <w:t xml:space="preserve">. The </w:t>
      </w:r>
      <w:r w:rsidR="00F31522">
        <w:rPr>
          <w:sz w:val="24"/>
          <w:shd w:val="clear" w:color="auto" w:fill="FFFFFF"/>
        </w:rPr>
        <w:t xml:space="preserve">facilitator himself should </w:t>
      </w:r>
      <w:r w:rsidR="007B4183">
        <w:rPr>
          <w:sz w:val="24"/>
          <w:shd w:val="clear" w:color="auto" w:fill="FFFFFF"/>
        </w:rPr>
        <w:t>possess a licence in teaching satisfactory to the competent authority.</w:t>
      </w:r>
    </w:p>
    <w:p w14:paraId="3DD6A88C" w14:textId="77777777" w:rsidR="002D1DC9" w:rsidRDefault="002D1DC9">
      <w:pPr>
        <w:pStyle w:val="Plattetekst1"/>
        <w:rPr>
          <w:rFonts w:ascii="Times" w:hAnsi="Times"/>
          <w:sz w:val="24"/>
          <w:shd w:val="clear" w:color="auto" w:fill="FFFFFF"/>
        </w:rPr>
      </w:pPr>
      <w:r>
        <w:rPr>
          <w:sz w:val="24"/>
          <w:shd w:val="clear" w:color="auto" w:fill="FFFFFF"/>
        </w:rPr>
        <w:t>.</w:t>
      </w:r>
    </w:p>
    <w:p w14:paraId="6F0CE3AA" w14:textId="77777777" w:rsidR="002D1DC9" w:rsidRDefault="002D1DC9" w:rsidP="000E4572">
      <w:pPr>
        <w:pStyle w:val="Kop1"/>
        <w:rPr>
          <w:rFonts w:ascii="Times" w:hAnsi="Times"/>
        </w:rPr>
      </w:pPr>
      <w:bookmarkStart w:id="6" w:name="_TOC5013"/>
      <w:bookmarkEnd w:id="6"/>
      <w:r>
        <w:t>USE OF THE MODEL COURSE</w:t>
      </w:r>
    </w:p>
    <w:p w14:paraId="5C86E4AC" w14:textId="1CC65C47" w:rsidR="002D1DC9" w:rsidRDefault="002D1DC9">
      <w:pPr>
        <w:pStyle w:val="VrijevormA"/>
        <w:spacing w:after="240"/>
        <w:rPr>
          <w:rFonts w:ascii="Times" w:hAnsi="Times"/>
          <w:sz w:val="24"/>
          <w:lang w:val="nl-NL"/>
        </w:rPr>
      </w:pPr>
      <w:r>
        <w:rPr>
          <w:rFonts w:ascii="Arial" w:hAnsi="Arial"/>
          <w:sz w:val="24"/>
          <w:lang w:val="nl-NL"/>
        </w:rPr>
        <w:t xml:space="preserve">The complete course comprises </w:t>
      </w:r>
      <w:r>
        <w:rPr>
          <w:rFonts w:ascii="Arial" w:hAnsi="Arial"/>
          <w:sz w:val="24"/>
          <w:shd w:val="clear" w:color="auto" w:fill="FFFFFF"/>
          <w:lang w:val="nl-NL"/>
        </w:rPr>
        <w:t>six</w:t>
      </w:r>
      <w:r>
        <w:rPr>
          <w:rFonts w:ascii="Arial" w:hAnsi="Arial"/>
          <w:sz w:val="24"/>
          <w:lang w:val="nl-NL"/>
        </w:rPr>
        <w:t xml:space="preserve"> modules, each of which deals with a specific subject representing a task or role of the future </w:t>
      </w:r>
      <w:r w:rsidR="00DE1856">
        <w:rPr>
          <w:rFonts w:ascii="Arial" w:hAnsi="Arial"/>
          <w:sz w:val="24"/>
          <w:lang w:val="nl-NL"/>
        </w:rPr>
        <w:t>TTI</w:t>
      </w:r>
      <w:r>
        <w:rPr>
          <w:rFonts w:ascii="Arial" w:hAnsi="Arial"/>
          <w:sz w:val="24"/>
          <w:lang w:val="nl-NL"/>
        </w:rPr>
        <w:t>. Each module contains a subject framework stating its scope and aims, a subject outline.</w:t>
      </w:r>
    </w:p>
    <w:p w14:paraId="3DFF7453" w14:textId="00CED3E8" w:rsidR="002D1DC9" w:rsidRDefault="002D1DC9">
      <w:pPr>
        <w:pStyle w:val="VrijevormA"/>
        <w:spacing w:after="240"/>
        <w:rPr>
          <w:rFonts w:ascii="Arial" w:hAnsi="Arial"/>
          <w:sz w:val="24"/>
          <w:lang w:val="nl-NL"/>
        </w:rPr>
      </w:pPr>
      <w:r>
        <w:rPr>
          <w:rFonts w:ascii="Arial" w:hAnsi="Arial"/>
          <w:sz w:val="24"/>
          <w:lang w:val="nl-NL"/>
        </w:rPr>
        <w:t xml:space="preserve">The course should also  provide </w:t>
      </w:r>
      <w:r w:rsidR="00FF5EEF">
        <w:rPr>
          <w:rFonts w:ascii="Arial" w:hAnsi="Arial"/>
          <w:sz w:val="24"/>
          <w:lang w:val="nl-NL"/>
        </w:rPr>
        <w:t>Facilitator</w:t>
      </w:r>
      <w:r>
        <w:rPr>
          <w:rFonts w:ascii="Arial" w:hAnsi="Arial"/>
          <w:sz w:val="24"/>
          <w:lang w:val="nl-NL"/>
        </w:rPr>
        <w:t xml:space="preserve">s with different tools, such as developing/adjusting (parts) of a training, the use of adequate teaching methods, and the evaluation of training in order to assure quality training in the facility.  The information in this document has been drawn up by an international group of experts on Train the trainer courses from IALA participants so that the standards implemented may be as uniform as possible. </w:t>
      </w:r>
    </w:p>
    <w:p w14:paraId="0C1E65D4" w14:textId="77777777" w:rsidR="002D1DC9" w:rsidRDefault="002D1DC9">
      <w:pPr>
        <w:pStyle w:val="PartIaladoc"/>
      </w:pPr>
      <w:bookmarkStart w:id="7" w:name="_TOC5740"/>
      <w:bookmarkEnd w:id="7"/>
      <w:r>
        <w:t xml:space="preserve">PART B - DELIVERY OF THE MODEL COURSE </w:t>
      </w:r>
    </w:p>
    <w:p w14:paraId="0535290C" w14:textId="77777777" w:rsidR="002D1DC9" w:rsidRPr="000E4572" w:rsidRDefault="002D1DC9" w:rsidP="0063036A">
      <w:pPr>
        <w:pStyle w:val="Kop1"/>
        <w:numPr>
          <w:ilvl w:val="0"/>
          <w:numId w:val="51"/>
        </w:numPr>
      </w:pPr>
      <w:bookmarkStart w:id="8" w:name="_TOC5779"/>
      <w:bookmarkEnd w:id="8"/>
      <w:r w:rsidRPr="000E4572">
        <w:t xml:space="preserve"> INTRODUCTION</w:t>
      </w:r>
    </w:p>
    <w:p w14:paraId="63745938" w14:textId="77777777" w:rsidR="002D1DC9" w:rsidRDefault="002D1DC9">
      <w:pPr>
        <w:pStyle w:val="VrijevormA"/>
        <w:spacing w:after="240"/>
        <w:rPr>
          <w:rFonts w:ascii="Arial" w:hAnsi="Arial"/>
          <w:sz w:val="24"/>
          <w:lang w:val="nl-NL"/>
        </w:rPr>
      </w:pPr>
      <w:r>
        <w:rPr>
          <w:rFonts w:ascii="Arial" w:hAnsi="Arial"/>
          <w:sz w:val="24"/>
          <w:lang w:val="nl-NL"/>
        </w:rPr>
        <w:t>All training and assessment of personnel for gaining the course certificate as part of the qualification towards becoming a TTI should be:</w:t>
      </w:r>
    </w:p>
    <w:p w14:paraId="018FAB77" w14:textId="77777777" w:rsidR="002D1DC9" w:rsidRDefault="002D1DC9">
      <w:pPr>
        <w:pStyle w:val="VrijevormA"/>
        <w:spacing w:after="240"/>
        <w:rPr>
          <w:rFonts w:ascii="Times" w:hAnsi="Times"/>
          <w:sz w:val="24"/>
          <w:lang w:val="nl-NL"/>
        </w:rPr>
      </w:pPr>
      <w:r>
        <w:rPr>
          <w:rFonts w:ascii="Arial" w:hAnsi="Arial"/>
          <w:sz w:val="24"/>
          <w:lang w:val="nl-NL"/>
        </w:rPr>
        <w:t xml:space="preserve">1  structured in accordance with written programmes, including such methods and means of delivery, procedures and course material as are necessary to achieve the prescribed standard of competence; and, </w:t>
      </w:r>
    </w:p>
    <w:p w14:paraId="7FB199D7" w14:textId="77777777" w:rsidR="002D1DC9" w:rsidRDefault="002D1DC9">
      <w:pPr>
        <w:pStyle w:val="VrijevormA"/>
        <w:tabs>
          <w:tab w:val="left" w:pos="220"/>
          <w:tab w:val="left" w:pos="720"/>
        </w:tabs>
        <w:spacing w:after="240"/>
        <w:rPr>
          <w:rFonts w:ascii="Arial" w:hAnsi="Arial"/>
          <w:sz w:val="24"/>
          <w:lang w:val="nl-NL"/>
        </w:rPr>
      </w:pPr>
      <w:r>
        <w:rPr>
          <w:rFonts w:ascii="Arial" w:hAnsi="Arial"/>
          <w:sz w:val="24"/>
          <w:lang w:val="nl-NL"/>
        </w:rPr>
        <w:t>2  conducted, monitored, assessed by persons qualified in accordance with the Training Management System.</w:t>
      </w:r>
    </w:p>
    <w:p w14:paraId="5B67D45A" w14:textId="6CD18C76" w:rsidR="002D1DC9" w:rsidRDefault="002D1DC9">
      <w:pPr>
        <w:pStyle w:val="VrijevormA"/>
        <w:tabs>
          <w:tab w:val="left" w:pos="220"/>
          <w:tab w:val="left" w:pos="720"/>
        </w:tabs>
        <w:spacing w:after="240"/>
        <w:rPr>
          <w:rFonts w:ascii="Arial" w:hAnsi="Arial"/>
          <w:sz w:val="24"/>
          <w:lang w:val="nl-NL"/>
        </w:rPr>
      </w:pPr>
      <w:r>
        <w:rPr>
          <w:rFonts w:ascii="Arial" w:hAnsi="Arial"/>
          <w:sz w:val="24"/>
          <w:lang w:val="nl-NL"/>
        </w:rPr>
        <w:t xml:space="preserve">Training staff should review the course outline and detailed syllabus in each subject. The actual level of knowledge, skills and prior technical education of the </w:t>
      </w:r>
      <w:r w:rsidR="00AC32BC">
        <w:rPr>
          <w:rFonts w:ascii="Arial" w:hAnsi="Arial"/>
          <w:sz w:val="24"/>
          <w:lang w:val="nl-NL"/>
        </w:rPr>
        <w:t>trainees</w:t>
      </w:r>
      <w:r>
        <w:rPr>
          <w:rFonts w:ascii="Arial" w:hAnsi="Arial"/>
          <w:sz w:val="24"/>
          <w:lang w:val="nl-NL"/>
        </w:rPr>
        <w:t xml:space="preserve"> in the subject concerned should be kept in mind during this review. Any differences between the level of skills and competencies of the </w:t>
      </w:r>
      <w:r w:rsidR="00AC32BC">
        <w:rPr>
          <w:rFonts w:ascii="Arial" w:hAnsi="Arial"/>
          <w:sz w:val="24"/>
          <w:lang w:val="nl-NL"/>
        </w:rPr>
        <w:t>trainees</w:t>
      </w:r>
      <w:r>
        <w:rPr>
          <w:rFonts w:ascii="Arial" w:hAnsi="Arial"/>
          <w:sz w:val="24"/>
          <w:lang w:val="nl-NL"/>
        </w:rPr>
        <w:t xml:space="preserve"> and those identified within the detailed training syllabus should be identified</w:t>
      </w:r>
      <w:r w:rsidR="00FB7AFC">
        <w:rPr>
          <w:rFonts w:ascii="Arial" w:hAnsi="Arial"/>
          <w:sz w:val="24"/>
          <w:lang w:val="nl-NL"/>
        </w:rPr>
        <w:t>, a gap analysis</w:t>
      </w:r>
      <w:r>
        <w:rPr>
          <w:rFonts w:ascii="Arial" w:hAnsi="Arial"/>
          <w:sz w:val="24"/>
          <w:lang w:val="nl-NL"/>
        </w:rPr>
        <w:t xml:space="preserve">. To compensate for such differences, the  is expected to delete from the course, or reduce the emphasis on, items dealing with knowledge or skills already attained by the participants. The  should also identify any academic knowledge, skills or technical training that the </w:t>
      </w:r>
      <w:r w:rsidR="00AC32BC">
        <w:rPr>
          <w:rFonts w:ascii="Arial" w:hAnsi="Arial"/>
          <w:sz w:val="24"/>
          <w:lang w:val="nl-NL"/>
        </w:rPr>
        <w:t>trainees</w:t>
      </w:r>
      <w:r>
        <w:rPr>
          <w:rFonts w:ascii="Arial" w:hAnsi="Arial"/>
          <w:sz w:val="24"/>
          <w:lang w:val="nl-NL"/>
        </w:rPr>
        <w:t xml:space="preserve"> may not have acquired.</w:t>
      </w:r>
    </w:p>
    <w:p w14:paraId="75718093" w14:textId="77777777" w:rsidR="002D1DC9" w:rsidRDefault="002D1DC9">
      <w:pPr>
        <w:pStyle w:val="VrijevormA"/>
        <w:tabs>
          <w:tab w:val="left" w:pos="220"/>
          <w:tab w:val="left" w:pos="720"/>
        </w:tabs>
        <w:spacing w:after="240"/>
        <w:rPr>
          <w:rFonts w:ascii="Times" w:hAnsi="Times"/>
          <w:sz w:val="24"/>
          <w:lang w:val="nl-NL"/>
        </w:rPr>
      </w:pPr>
    </w:p>
    <w:p w14:paraId="1E5E8642" w14:textId="77777777" w:rsidR="002D1DC9" w:rsidRDefault="002D1DC9" w:rsidP="000E4572">
      <w:pPr>
        <w:pStyle w:val="Kop1"/>
        <w:rPr>
          <w:rFonts w:ascii="Times" w:hAnsi="Times"/>
        </w:rPr>
      </w:pPr>
      <w:bookmarkStart w:id="9" w:name="_TOC6968"/>
      <w:bookmarkEnd w:id="9"/>
      <w:r>
        <w:t>COURSE MODULES</w:t>
      </w:r>
    </w:p>
    <w:p w14:paraId="2B515963" w14:textId="3E067D0F" w:rsidR="00DE1856" w:rsidRDefault="002D1DC9">
      <w:pPr>
        <w:pStyle w:val="VrijevormA"/>
        <w:spacing w:after="240"/>
        <w:rPr>
          <w:rFonts w:ascii="Arial" w:hAnsi="Arial"/>
          <w:sz w:val="24"/>
          <w:lang w:val="nl-NL"/>
        </w:rPr>
      </w:pPr>
      <w:r>
        <w:rPr>
          <w:rFonts w:ascii="Arial" w:hAnsi="Arial"/>
          <w:sz w:val="24"/>
          <w:lang w:val="nl-NL"/>
        </w:rPr>
        <w:t xml:space="preserve">The modular presentation enables the  to adjust the course content to suit the </w:t>
      </w:r>
      <w:r w:rsidR="00AC32BC">
        <w:rPr>
          <w:rFonts w:ascii="Arial" w:hAnsi="Arial"/>
          <w:sz w:val="24"/>
          <w:lang w:val="nl-NL"/>
        </w:rPr>
        <w:t>trainee</w:t>
      </w:r>
      <w:r>
        <w:rPr>
          <w:rFonts w:ascii="Arial" w:hAnsi="Arial"/>
          <w:sz w:val="24"/>
          <w:lang w:val="nl-NL"/>
        </w:rPr>
        <w:t xml:space="preserve">’s intake and provide any revisions of the subject objectives as required. The  should draw up lesson plans based on each detailed syllabus and the references in them to the textbooks and teaching material suggested for the course. Where no adjustment has been found necessary in the subjects of a detailed syllabus, the lesson plans may simply consist of the </w:t>
      </w:r>
      <w:r w:rsidR="00DE1856">
        <w:rPr>
          <w:rFonts w:ascii="Arial" w:hAnsi="Arial"/>
          <w:sz w:val="24"/>
          <w:lang w:val="nl-NL"/>
        </w:rPr>
        <w:t xml:space="preserve">topics indicated in the </w:t>
      </w:r>
      <w:r>
        <w:rPr>
          <w:rFonts w:ascii="Arial" w:hAnsi="Arial"/>
          <w:sz w:val="24"/>
          <w:lang w:val="nl-NL"/>
        </w:rPr>
        <w:t>detailed syllabus with keywords</w:t>
      </w:r>
      <w:r w:rsidR="00DE1856">
        <w:rPr>
          <w:rFonts w:ascii="Arial" w:hAnsi="Arial"/>
          <w:sz w:val="24"/>
          <w:lang w:val="nl-NL"/>
        </w:rPr>
        <w:t>, timeframes and required materials.</w:t>
      </w:r>
    </w:p>
    <w:p w14:paraId="6ADEE269" w14:textId="77777777" w:rsidR="002D1DC9" w:rsidRDefault="002D1DC9">
      <w:pPr>
        <w:pStyle w:val="VrijevormA"/>
        <w:spacing w:after="240"/>
        <w:rPr>
          <w:rFonts w:ascii="Times" w:hAnsi="Times"/>
          <w:sz w:val="24"/>
          <w:lang w:val="nl-NL"/>
        </w:rPr>
      </w:pPr>
      <w:r>
        <w:rPr>
          <w:rFonts w:ascii="Arial" w:hAnsi="Arial"/>
          <w:sz w:val="24"/>
          <w:lang w:val="nl-NL"/>
        </w:rPr>
        <w:t xml:space="preserve">Each competence </w:t>
      </w:r>
      <w:r w:rsidRPr="00FB7AFC">
        <w:rPr>
          <w:rFonts w:ascii="Arial" w:hAnsi="Arial"/>
          <w:sz w:val="24"/>
          <w:lang w:val="nl-NL"/>
        </w:rPr>
        <w:t xml:space="preserve">is defined in terms of the </w:t>
      </w:r>
      <w:r w:rsidRPr="00636C30">
        <w:rPr>
          <w:rFonts w:ascii="Arial" w:hAnsi="Arial"/>
          <w:sz w:val="24"/>
          <w:lang w:val="nl-NL"/>
        </w:rPr>
        <w:t xml:space="preserve">learning objectives, required knowledge, skills and attitude. </w:t>
      </w:r>
      <w:r w:rsidRPr="00C03E35">
        <w:rPr>
          <w:rFonts w:ascii="Arial" w:hAnsi="Arial"/>
          <w:sz w:val="24"/>
          <w:shd w:val="clear" w:color="auto" w:fill="FFFF00"/>
          <w:lang w:val="nl-NL"/>
        </w:rPr>
        <w:t>The recommended competence for each subject is indicated in the Subject Outline of each module.</w:t>
      </w:r>
    </w:p>
    <w:p w14:paraId="03A0BFDF" w14:textId="77777777" w:rsidR="002D1DC9" w:rsidRDefault="002D1DC9" w:rsidP="000E4572">
      <w:pPr>
        <w:pStyle w:val="Kop1"/>
        <w:rPr>
          <w:rFonts w:ascii="Times" w:hAnsi="Times"/>
        </w:rPr>
      </w:pPr>
      <w:bookmarkStart w:id="10" w:name="_TOC7774"/>
      <w:bookmarkEnd w:id="10"/>
      <w:r>
        <w:t>SUBJECT OUTLINE</w:t>
      </w:r>
    </w:p>
    <w:p w14:paraId="48ED8CE0" w14:textId="19F87B66" w:rsidR="002D1DC9" w:rsidRDefault="002D1DC9">
      <w:pPr>
        <w:pStyle w:val="VrijevormA"/>
        <w:spacing w:after="240"/>
        <w:rPr>
          <w:rFonts w:ascii="Arial" w:hAnsi="Arial"/>
          <w:sz w:val="24"/>
          <w:lang w:val="nl-NL"/>
        </w:rPr>
      </w:pPr>
      <w:r>
        <w:rPr>
          <w:rFonts w:ascii="Arial" w:hAnsi="Arial"/>
          <w:sz w:val="24"/>
          <w:lang w:val="nl-NL"/>
        </w:rPr>
        <w:t>The subject outline of each module also includes a total recommended number of hours that should be allotted to each module. However, it should be appreciated that these allocations depend upon the entry level of the trainees. The train</w:t>
      </w:r>
      <w:r w:rsidR="00AC32BC">
        <w:rPr>
          <w:rFonts w:ascii="Arial" w:hAnsi="Arial"/>
          <w:sz w:val="24"/>
          <w:lang w:val="nl-NL"/>
        </w:rPr>
        <w:t>ing staff</w:t>
      </w:r>
      <w:r>
        <w:rPr>
          <w:rFonts w:ascii="Arial" w:hAnsi="Arial"/>
          <w:sz w:val="24"/>
          <w:lang w:val="nl-NL"/>
        </w:rPr>
        <w:t xml:space="preserve"> should therefore review carefully lesson plan design and consider the need to reallocate the time required to achieve each specific learning objective. </w:t>
      </w:r>
    </w:p>
    <w:p w14:paraId="5F3BCAEF" w14:textId="77777777" w:rsidR="001E7D05" w:rsidRDefault="001E7D05">
      <w:pPr>
        <w:pStyle w:val="VrijevormA"/>
        <w:spacing w:after="240"/>
        <w:rPr>
          <w:rFonts w:ascii="Arial" w:hAnsi="Arial"/>
          <w:sz w:val="24"/>
          <w:lang w:val="nl-NL"/>
        </w:rPr>
      </w:pPr>
    </w:p>
    <w:p w14:paraId="272CEEF9" w14:textId="029E1EFF" w:rsidR="001E7D05" w:rsidRDefault="001E7D05" w:rsidP="001E7D05">
      <w:pPr>
        <w:pStyle w:val="PartIaladoc"/>
      </w:pPr>
      <w:r>
        <w:t>Part D</w:t>
      </w:r>
      <w:r>
        <w:tab/>
        <w:t>-</w:t>
      </w:r>
      <w:r>
        <w:tab/>
        <w:t>GUIDELINES FOR S</w:t>
      </w:r>
    </w:p>
    <w:p w14:paraId="01D88480" w14:textId="77777777" w:rsidR="001E7D05" w:rsidRDefault="001E7D05" w:rsidP="001E7D05">
      <w:pPr>
        <w:pStyle w:val="PartIaladoc"/>
      </w:pPr>
      <w:r>
        <w:t>1.</w:t>
      </w:r>
      <w:r>
        <w:tab/>
        <w:t>INTRODUCTION</w:t>
      </w:r>
    </w:p>
    <w:p w14:paraId="6A5FE542" w14:textId="7368FC93" w:rsidR="001E7D05" w:rsidRDefault="001E7D05" w:rsidP="001E7D05">
      <w:pPr>
        <w:pStyle w:val="PartIaladoc"/>
      </w:pPr>
      <w:r>
        <w:rPr>
          <w:rFonts w:ascii="Arial" w:hAnsi="Arial"/>
        </w:rPr>
        <w:t>s are appropriately qualified persons as described in part A 1.This model course is designed to train teaching methods and training skills, which may also include training exercises on the simulator or even real-time. In order to act as facilitator both the trainee</w:t>
      </w:r>
      <w:r w:rsidR="00D53389">
        <w:rPr>
          <w:rFonts w:ascii="Arial" w:hAnsi="Arial"/>
        </w:rPr>
        <w:t xml:space="preserve"> and the f</w:t>
      </w:r>
      <w:r>
        <w:rPr>
          <w:rFonts w:ascii="Arial" w:hAnsi="Arial"/>
        </w:rPr>
        <w:t xml:space="preserve">acilitator should posess social skills such as excellent communication skills, receptiveness, adaptability and awareness of group dynamics. </w:t>
      </w:r>
    </w:p>
    <w:p w14:paraId="7BEB0F1C" w14:textId="77777777" w:rsidR="001E7D05" w:rsidRDefault="001E7D05" w:rsidP="001E7D05">
      <w:pPr>
        <w:pStyle w:val="PartIaladoc"/>
      </w:pPr>
    </w:p>
    <w:p w14:paraId="03AF98DD" w14:textId="77777777" w:rsidR="001E7D05" w:rsidRDefault="001E7D05" w:rsidP="001E7D05">
      <w:pPr>
        <w:pStyle w:val="PartIaladoc"/>
      </w:pPr>
      <w:r>
        <w:t xml:space="preserve">2. </w:t>
      </w:r>
      <w:r>
        <w:tab/>
        <w:t>CURRICULUM</w:t>
      </w:r>
    </w:p>
    <w:p w14:paraId="02881B26" w14:textId="77777777" w:rsidR="001E7D05" w:rsidRDefault="001E7D05" w:rsidP="001E7D05">
      <w:pPr>
        <w:pStyle w:val="PartIaladoc"/>
        <w:rPr>
          <w:rFonts w:ascii="Arial" w:hAnsi="Arial"/>
        </w:rPr>
      </w:pPr>
      <w:r>
        <w:rPr>
          <w:rFonts w:ascii="Arial" w:hAnsi="Arial"/>
        </w:rPr>
        <w:t xml:space="preserve">The recommended hours given in the syllabi are intended to be used as approximate guidelines for planning purposes. The hours should be adjusted as necessary to suit local curcumstances in the light of experience </w:t>
      </w:r>
    </w:p>
    <w:p w14:paraId="3A863182" w14:textId="77777777" w:rsidR="001E7D05" w:rsidRDefault="001E7D05" w:rsidP="001E7D05">
      <w:pPr>
        <w:pStyle w:val="PartIaladoc"/>
        <w:rPr>
          <w:rFonts w:ascii="Times" w:hAnsi="Times"/>
          <w:b/>
        </w:rPr>
      </w:pPr>
    </w:p>
    <w:p w14:paraId="4926249E" w14:textId="77777777" w:rsidR="001E7D05" w:rsidRDefault="001E7D05" w:rsidP="001E7D05">
      <w:pPr>
        <w:pStyle w:val="Kop11"/>
        <w:numPr>
          <w:ilvl w:val="0"/>
          <w:numId w:val="0"/>
        </w:numPr>
        <w:tabs>
          <w:tab w:val="left" w:pos="567"/>
        </w:tabs>
        <w:ind w:left="720" w:hanging="720"/>
        <w:rPr>
          <w:rFonts w:ascii="Times" w:hAnsi="Times"/>
        </w:rPr>
      </w:pPr>
      <w:r>
        <w:rPr>
          <w:rFonts w:ascii="Times" w:hAnsi="Times"/>
          <w:b/>
        </w:rPr>
        <w:t>3.</w:t>
      </w:r>
      <w:r>
        <w:rPr>
          <w:rFonts w:ascii="Times" w:hAnsi="Times"/>
          <w:b/>
        </w:rPr>
        <w:tab/>
      </w:r>
      <w:r>
        <w:t>LESSON PLANS</w:t>
      </w:r>
    </w:p>
    <w:p w14:paraId="57578A74" w14:textId="7C919356" w:rsidR="001E7D05" w:rsidRDefault="001E7D05" w:rsidP="001E7D05">
      <w:pPr>
        <w:pStyle w:val="VrijevormA"/>
        <w:spacing w:after="240"/>
        <w:rPr>
          <w:rFonts w:ascii="Times" w:hAnsi="Times"/>
          <w:sz w:val="24"/>
          <w:lang w:val="nl-NL"/>
        </w:rPr>
      </w:pPr>
      <w:r>
        <w:rPr>
          <w:rFonts w:ascii="Arial" w:hAnsi="Arial"/>
          <w:sz w:val="24"/>
          <w:lang w:val="nl-NL"/>
        </w:rPr>
        <w:t>The modular presentation enables the instructor to adjust the course content and provide any revisions of the subject objectives as required. The  should draw up lesson plans based on each detailed syllabus and the references in them to the textbooks and teaching material suggested for the course.</w:t>
      </w:r>
    </w:p>
    <w:p w14:paraId="546761CD" w14:textId="695AB386" w:rsidR="001E7D05" w:rsidRDefault="001E7D05" w:rsidP="001E7D05">
      <w:pPr>
        <w:pStyle w:val="VrijevormA"/>
        <w:spacing w:after="240"/>
        <w:rPr>
          <w:rFonts w:ascii="Times" w:hAnsi="Times"/>
          <w:sz w:val="24"/>
          <w:lang w:val="nl-NL"/>
        </w:rPr>
      </w:pPr>
      <w:r>
        <w:rPr>
          <w:rFonts w:ascii="Arial" w:hAnsi="Arial"/>
          <w:sz w:val="24"/>
          <w:lang w:val="nl-NL"/>
        </w:rPr>
        <w:t xml:space="preserve">Subject Outline, of each module also includes a recommended assessment of the time that should be allotted to each subject. However, it should be appreciated that these allocations depend on the entry level of the </w:t>
      </w:r>
      <w:r w:rsidR="00D53389">
        <w:rPr>
          <w:rFonts w:ascii="Arial" w:hAnsi="Arial"/>
          <w:sz w:val="24"/>
          <w:lang w:val="nl-NL"/>
        </w:rPr>
        <w:t>trainees</w:t>
      </w:r>
      <w:r>
        <w:rPr>
          <w:rFonts w:ascii="Arial" w:hAnsi="Arial"/>
          <w:sz w:val="24"/>
          <w:lang w:val="nl-NL"/>
        </w:rPr>
        <w:t>. The instructor should therefore review carefully these assessments during course and lesson plan design and consider the need to reallocate the time required to achieve each specific learning objective.</w:t>
      </w:r>
    </w:p>
    <w:p w14:paraId="68ABBE5F" w14:textId="5FD9DC8F" w:rsidR="001E7D05" w:rsidRDefault="00D53389" w:rsidP="00AF6BFE">
      <w:pPr>
        <w:pStyle w:val="VrijevormA"/>
        <w:spacing w:after="240"/>
        <w:rPr>
          <w:rFonts w:ascii="Times" w:hAnsi="Times"/>
          <w:sz w:val="24"/>
          <w:lang w:val="nl-NL"/>
        </w:rPr>
      </w:pPr>
      <w:r>
        <w:rPr>
          <w:rFonts w:ascii="Arial" w:hAnsi="Arial"/>
          <w:sz w:val="24"/>
          <w:lang w:val="nl-NL"/>
        </w:rPr>
        <w:t>Detailed teaching s</w:t>
      </w:r>
      <w:r w:rsidR="001E7D05">
        <w:rPr>
          <w:rFonts w:ascii="Arial" w:hAnsi="Arial"/>
          <w:sz w:val="24"/>
          <w:lang w:val="nl-NL"/>
        </w:rPr>
        <w:t xml:space="preserve">yllabus, of each module has been written in learning-objective format in which the objective describes what the trainee must do to demonstrate that knowledge has been transferred. </w:t>
      </w:r>
    </w:p>
    <w:p w14:paraId="1FB323D9" w14:textId="77777777" w:rsidR="001E7D05" w:rsidRDefault="001E7D05" w:rsidP="001E7D05">
      <w:pPr>
        <w:pStyle w:val="VrijevormA"/>
        <w:spacing w:after="240"/>
        <w:rPr>
          <w:rFonts w:ascii="Arial" w:hAnsi="Arial"/>
          <w:sz w:val="24"/>
          <w:lang w:val="nl-NL"/>
        </w:rPr>
      </w:pPr>
      <w:r>
        <w:rPr>
          <w:rFonts w:ascii="Arial" w:hAnsi="Arial"/>
          <w:sz w:val="24"/>
          <w:lang w:val="nl-NL"/>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2D2E677C" w14:textId="77777777" w:rsidR="00AF6BFE" w:rsidRDefault="00AF6BFE" w:rsidP="001E7D05">
      <w:pPr>
        <w:pStyle w:val="VrijevormA"/>
        <w:spacing w:after="240"/>
        <w:rPr>
          <w:rFonts w:ascii="Times" w:hAnsi="Times"/>
          <w:sz w:val="24"/>
          <w:lang w:val="nl-NL"/>
        </w:rPr>
      </w:pPr>
    </w:p>
    <w:p w14:paraId="3672ED6F" w14:textId="6337EAF0" w:rsidR="001E7D05" w:rsidRDefault="001E7D05" w:rsidP="001E7D05">
      <w:pPr>
        <w:pStyle w:val="Kop11"/>
        <w:numPr>
          <w:ilvl w:val="0"/>
          <w:numId w:val="0"/>
        </w:numPr>
        <w:tabs>
          <w:tab w:val="left" w:pos="567"/>
        </w:tabs>
        <w:ind w:left="720" w:hanging="720"/>
        <w:rPr>
          <w:rFonts w:ascii="Times" w:hAnsi="Times"/>
        </w:rPr>
      </w:pPr>
      <w:r>
        <w:rPr>
          <w:rFonts w:ascii="Times" w:hAnsi="Times"/>
          <w:b/>
          <w:caps w:val="0"/>
          <w:kern w:val="0"/>
          <w:lang w:val="nl-NL"/>
        </w:rPr>
        <w:t>4.</w:t>
      </w:r>
      <w:r>
        <w:rPr>
          <w:rFonts w:ascii="Times" w:hAnsi="Times"/>
          <w:b/>
          <w:caps w:val="0"/>
          <w:kern w:val="0"/>
          <w:lang w:val="nl-NL"/>
        </w:rPr>
        <w:tab/>
      </w:r>
      <w:r>
        <w:t>ASSESSMENT</w:t>
      </w:r>
    </w:p>
    <w:p w14:paraId="720B9E9A" w14:textId="77777777" w:rsidR="001E7D05" w:rsidRDefault="001E7D05" w:rsidP="001E7D05">
      <w:pPr>
        <w:pStyle w:val="VrijevormA"/>
        <w:spacing w:after="240"/>
        <w:rPr>
          <w:rFonts w:ascii="Times" w:hAnsi="Times"/>
          <w:sz w:val="24"/>
          <w:lang w:val="nl-NL"/>
        </w:rPr>
      </w:pPr>
      <w:r>
        <w:rPr>
          <w:rFonts w:ascii="Arial" w:hAnsi="Arial"/>
          <w:sz w:val="24"/>
          <w:lang w:val="nl-NL"/>
        </w:rPr>
        <w:t>Continuous assessment of participants should be undertaken. In many cases the assessment can be based on the  participants’ competence,  demonstrated via assignments. These assessments are  required for the purposes of certification.</w:t>
      </w:r>
    </w:p>
    <w:p w14:paraId="42D06DA2" w14:textId="77777777" w:rsidR="001E7D05" w:rsidRDefault="001E7D05" w:rsidP="001E7D05">
      <w:pPr>
        <w:pStyle w:val="VrijevormA"/>
        <w:spacing w:after="240"/>
        <w:rPr>
          <w:rFonts w:ascii="Times" w:hAnsi="Times"/>
          <w:sz w:val="24"/>
          <w:lang w:val="nl-NL"/>
        </w:rPr>
      </w:pPr>
      <w:r>
        <w:rPr>
          <w:rFonts w:ascii="Arial" w:hAnsi="Arial"/>
          <w:sz w:val="24"/>
          <w:lang w:val="nl-NL"/>
        </w:rPr>
        <w:t xml:space="preserve">An adequate period of time should be allowed at the end of the course for revision and review of the course content. </w:t>
      </w:r>
    </w:p>
    <w:p w14:paraId="510ACB13" w14:textId="77777777" w:rsidR="001E7D05" w:rsidRDefault="001E7D05" w:rsidP="001E7D05">
      <w:pPr>
        <w:pStyle w:val="VrijevormA"/>
        <w:spacing w:after="240"/>
        <w:rPr>
          <w:rFonts w:ascii="Arial" w:hAnsi="Arial"/>
          <w:sz w:val="24"/>
          <w:lang w:val="nl-NL"/>
        </w:rPr>
      </w:pPr>
      <w:r>
        <w:rPr>
          <w:rFonts w:ascii="Arial" w:hAnsi="Arial"/>
          <w:sz w:val="24"/>
          <w:lang w:val="nl-NL"/>
        </w:rPr>
        <w:t xml:space="preserve">The Competent Authority may recognize documented evidence including assessments completed for the attainment of TTI certificates. </w:t>
      </w:r>
    </w:p>
    <w:p w14:paraId="13E52684" w14:textId="77777777" w:rsidR="001E7D05" w:rsidRDefault="001E7D05">
      <w:pPr>
        <w:pStyle w:val="VrijevormA"/>
        <w:spacing w:after="240"/>
        <w:rPr>
          <w:rFonts w:ascii="Times" w:hAnsi="Times"/>
          <w:sz w:val="24"/>
          <w:lang w:val="nl-NL"/>
        </w:rPr>
      </w:pPr>
    </w:p>
    <w:p w14:paraId="5C42566C" w14:textId="77777777" w:rsidR="002D1DC9" w:rsidRDefault="002D1DC9" w:rsidP="000E4572">
      <w:pPr>
        <w:pStyle w:val="Kop1"/>
        <w:rPr>
          <w:rFonts w:ascii="Times" w:hAnsi="Times"/>
        </w:rPr>
      </w:pPr>
      <w:bookmarkStart w:id="11" w:name="_TOC8193"/>
      <w:bookmarkEnd w:id="11"/>
      <w:r>
        <w:t>DETAILED TEACHING SYLLABUS</w:t>
      </w:r>
    </w:p>
    <w:p w14:paraId="77FA6065" w14:textId="6CA2AE73" w:rsidR="002D1DC9" w:rsidRDefault="002D1DC9">
      <w:pPr>
        <w:pStyle w:val="VrijevormA"/>
        <w:spacing w:after="240"/>
        <w:rPr>
          <w:rFonts w:ascii="Times" w:hAnsi="Times"/>
          <w:sz w:val="24"/>
          <w:lang w:val="nl-NL"/>
        </w:rPr>
      </w:pPr>
      <w:r>
        <w:rPr>
          <w:rFonts w:ascii="Arial" w:hAnsi="Arial"/>
          <w:sz w:val="24"/>
          <w:lang w:val="nl-NL"/>
        </w:rPr>
        <w:t>The detailed teaching syllabus, of each module has been written in learning-objective format in which the objective describes what the participant must do to demonstrate th</w:t>
      </w:r>
      <w:r w:rsidR="00DE1856">
        <w:rPr>
          <w:rFonts w:ascii="Arial" w:hAnsi="Arial"/>
          <w:sz w:val="24"/>
          <w:lang w:val="nl-NL"/>
        </w:rPr>
        <w:t>e</w:t>
      </w:r>
      <w:r>
        <w:rPr>
          <w:rFonts w:ascii="Arial" w:hAnsi="Arial"/>
          <w:sz w:val="24"/>
          <w:lang w:val="nl-NL"/>
        </w:rPr>
        <w:t xml:space="preserve"> knowledge </w:t>
      </w:r>
      <w:r w:rsidR="00DE1856">
        <w:rPr>
          <w:rFonts w:ascii="Arial" w:hAnsi="Arial"/>
          <w:sz w:val="24"/>
          <w:lang w:val="nl-NL"/>
        </w:rPr>
        <w:t xml:space="preserve">which </w:t>
      </w:r>
      <w:r>
        <w:rPr>
          <w:rFonts w:ascii="Arial" w:hAnsi="Arial"/>
          <w:sz w:val="24"/>
          <w:lang w:val="nl-NL"/>
        </w:rPr>
        <w:t>has been transferred. All objectives are understood to be prefixed by the words:</w:t>
      </w:r>
    </w:p>
    <w:p w14:paraId="5B5109DC" w14:textId="2962C478" w:rsidR="002D1DC9" w:rsidRDefault="002D1DC9">
      <w:pPr>
        <w:pStyle w:val="VrijevormA"/>
        <w:spacing w:after="240"/>
        <w:rPr>
          <w:rFonts w:ascii="Times" w:hAnsi="Times"/>
          <w:sz w:val="24"/>
          <w:lang w:val="nl-NL"/>
        </w:rPr>
      </w:pPr>
      <w:r>
        <w:rPr>
          <w:rFonts w:ascii="Arial Italic" w:hAnsi="Arial Italic"/>
          <w:sz w:val="24"/>
          <w:lang w:val="nl-NL"/>
        </w:rPr>
        <w:t xml:space="preserve">the expected learning outcome is that the </w:t>
      </w:r>
      <w:r w:rsidR="00AC32BC">
        <w:rPr>
          <w:rFonts w:ascii="Arial Italic" w:hAnsi="Arial Italic"/>
          <w:sz w:val="24"/>
          <w:lang w:val="nl-NL"/>
        </w:rPr>
        <w:t>trainee</w:t>
      </w:r>
      <w:r>
        <w:rPr>
          <w:rFonts w:ascii="Arial Italic" w:hAnsi="Arial Italic"/>
          <w:sz w:val="24"/>
          <w:lang w:val="nl-NL"/>
        </w:rPr>
        <w:t xml:space="preserve"> has acquired the recommended competence in conducting </w:t>
      </w:r>
      <w:r w:rsidR="00DE1856">
        <w:rPr>
          <w:rFonts w:ascii="Arial Italic" w:hAnsi="Arial Italic"/>
          <w:sz w:val="24"/>
          <w:lang w:val="nl-NL"/>
        </w:rPr>
        <w:t>t</w:t>
      </w:r>
      <w:r>
        <w:rPr>
          <w:rFonts w:ascii="Arial Italic" w:hAnsi="Arial Italic"/>
          <w:sz w:val="24"/>
          <w:lang w:val="nl-NL"/>
        </w:rPr>
        <w:t>raining.</w:t>
      </w:r>
    </w:p>
    <w:p w14:paraId="4EF430D6" w14:textId="29ED4A03" w:rsidR="002D1DC9" w:rsidRDefault="002D1DC9">
      <w:pPr>
        <w:pStyle w:val="VrijevormA"/>
        <w:spacing w:after="240"/>
        <w:rPr>
          <w:rFonts w:ascii="Times" w:hAnsi="Times"/>
          <w:sz w:val="24"/>
          <w:lang w:val="nl-NL"/>
        </w:rPr>
      </w:pPr>
      <w:r>
        <w:rPr>
          <w:rFonts w:ascii="Arial" w:hAnsi="Arial"/>
          <w:sz w:val="24"/>
          <w:lang w:val="nl-NL"/>
        </w:rPr>
        <w:t xml:space="preserve">In preparing a teaching scheme and lesson plans, the </w:t>
      </w:r>
      <w:r w:rsidR="00AC32BC">
        <w:rPr>
          <w:rFonts w:ascii="Arial" w:hAnsi="Arial"/>
          <w:sz w:val="24"/>
          <w:lang w:val="nl-NL"/>
        </w:rPr>
        <w:t>trainee</w:t>
      </w:r>
      <w:r>
        <w:rPr>
          <w:rFonts w:ascii="Arial" w:hAnsi="Arial"/>
          <w:sz w:val="24"/>
          <w:lang w:val="nl-NL"/>
        </w:rPr>
        <w:t xml:space="preserve"> is encouraged  to use a variety of teaching method and/or combination of methods that will ensure </w:t>
      </w:r>
      <w:r w:rsidR="00DE1856">
        <w:rPr>
          <w:rFonts w:ascii="Arial" w:hAnsi="Arial"/>
          <w:sz w:val="24"/>
          <w:lang w:val="nl-NL"/>
        </w:rPr>
        <w:t xml:space="preserve">that </w:t>
      </w:r>
      <w:r w:rsidR="00AC32BC">
        <w:rPr>
          <w:rFonts w:ascii="Arial" w:hAnsi="Arial"/>
          <w:sz w:val="24"/>
          <w:lang w:val="nl-NL"/>
        </w:rPr>
        <w:t>trainees</w:t>
      </w:r>
      <w:r>
        <w:rPr>
          <w:rFonts w:ascii="Arial" w:hAnsi="Arial"/>
          <w:sz w:val="24"/>
          <w:lang w:val="nl-NL"/>
        </w:rPr>
        <w:t xml:space="preserve"> can meet the stated objectives. However, it is essential that participants complete the subject matter set-out in each module.</w:t>
      </w:r>
    </w:p>
    <w:p w14:paraId="09025B83" w14:textId="77777777" w:rsidR="002D1DC9" w:rsidRDefault="002D1DC9" w:rsidP="000E4572">
      <w:pPr>
        <w:pStyle w:val="Kop1"/>
        <w:rPr>
          <w:rFonts w:ascii="Times" w:hAnsi="Times"/>
        </w:rPr>
      </w:pPr>
      <w:bookmarkStart w:id="12" w:name="_TOC8906"/>
      <w:bookmarkEnd w:id="12"/>
      <w:r>
        <w:t>PRESENTATION</w:t>
      </w:r>
    </w:p>
    <w:p w14:paraId="3A7D54EE" w14:textId="378665EC" w:rsidR="002D1DC9" w:rsidRDefault="002D1DC9">
      <w:pPr>
        <w:pStyle w:val="VrijevormA"/>
        <w:spacing w:after="240"/>
        <w:rPr>
          <w:rFonts w:ascii="Times" w:hAnsi="Times"/>
          <w:sz w:val="24"/>
          <w:lang w:val="nl-NL"/>
        </w:rPr>
      </w:pPr>
      <w:r>
        <w:rPr>
          <w:rFonts w:ascii="Arial" w:hAnsi="Arial"/>
          <w:sz w:val="24"/>
          <w:lang w:val="nl-NL"/>
        </w:rPr>
        <w:t xml:space="preserve">The presentation of concepts and methodologies may be repeated as necessary in various ways until the </w:t>
      </w:r>
      <w:r w:rsidR="00AC32BC">
        <w:rPr>
          <w:rFonts w:ascii="Arial" w:hAnsi="Arial"/>
          <w:sz w:val="24"/>
          <w:lang w:val="nl-NL"/>
        </w:rPr>
        <w:t>tainer</w:t>
      </w:r>
      <w:r w:rsidR="00636C30">
        <w:rPr>
          <w:rFonts w:ascii="Arial" w:hAnsi="Arial"/>
          <w:sz w:val="24"/>
          <w:lang w:val="nl-NL"/>
        </w:rPr>
        <w:t xml:space="preserve"> </w:t>
      </w:r>
      <w:r>
        <w:rPr>
          <w:rFonts w:ascii="Arial" w:hAnsi="Arial"/>
          <w:sz w:val="24"/>
          <w:lang w:val="nl-NL"/>
        </w:rPr>
        <w:t xml:space="preserve">is satisfied that the </w:t>
      </w:r>
      <w:r w:rsidR="00AC32BC">
        <w:rPr>
          <w:rFonts w:ascii="Arial" w:hAnsi="Arial"/>
          <w:sz w:val="24"/>
          <w:lang w:val="nl-NL"/>
        </w:rPr>
        <w:t>trainee</w:t>
      </w:r>
      <w:r>
        <w:rPr>
          <w:rFonts w:ascii="Arial" w:hAnsi="Arial"/>
          <w:sz w:val="24"/>
          <w:lang w:val="nl-NL"/>
        </w:rPr>
        <w:t xml:space="preserve"> has attained a good working knowledge in each subject.</w:t>
      </w:r>
    </w:p>
    <w:p w14:paraId="75300BF8" w14:textId="3A00D278" w:rsidR="002D1DC9" w:rsidRDefault="002D1DC9" w:rsidP="000E4572">
      <w:pPr>
        <w:pStyle w:val="Kop1"/>
        <w:rPr>
          <w:rFonts w:ascii="Times" w:hAnsi="Times"/>
        </w:rPr>
      </w:pPr>
      <w:bookmarkStart w:id="13" w:name="_TOC9121"/>
      <w:bookmarkEnd w:id="13"/>
      <w:r>
        <w:t xml:space="preserve">EVALUATION OR ASSESSMENT OF THE </w:t>
      </w:r>
      <w:r w:rsidR="00AC32BC">
        <w:t>TRAINEES</w:t>
      </w:r>
    </w:p>
    <w:p w14:paraId="4F481D4F" w14:textId="592D25DB" w:rsidR="002D1DC9" w:rsidRDefault="002D1DC9">
      <w:pPr>
        <w:pStyle w:val="VrijevormA"/>
        <w:spacing w:after="240"/>
        <w:rPr>
          <w:rFonts w:ascii="Times" w:hAnsi="Times"/>
          <w:sz w:val="24"/>
          <w:lang w:val="nl-NL"/>
        </w:rPr>
      </w:pPr>
      <w:r>
        <w:rPr>
          <w:rFonts w:ascii="Arial" w:hAnsi="Arial"/>
          <w:sz w:val="24"/>
          <w:lang w:val="nl-NL"/>
        </w:rPr>
        <w:t>The evaluation criteria are contained in column 4 of the Train the trainer competence chart</w:t>
      </w:r>
      <w:r w:rsidR="00636C30">
        <w:rPr>
          <w:rFonts w:ascii="Arial" w:hAnsi="Arial"/>
          <w:sz w:val="24"/>
          <w:lang w:val="nl-NL"/>
        </w:rPr>
        <w:t xml:space="preserve"> (pag 13)</w:t>
      </w:r>
      <w:r>
        <w:rPr>
          <w:rFonts w:ascii="Arial" w:hAnsi="Arial"/>
          <w:sz w:val="24"/>
          <w:lang w:val="nl-NL"/>
        </w:rPr>
        <w:t>, and provide</w:t>
      </w:r>
      <w:r w:rsidR="00DE1856">
        <w:rPr>
          <w:rFonts w:ascii="Arial" w:hAnsi="Arial"/>
          <w:sz w:val="24"/>
          <w:lang w:val="nl-NL"/>
        </w:rPr>
        <w:t>s</w:t>
      </w:r>
      <w:r>
        <w:rPr>
          <w:rFonts w:ascii="Arial" w:hAnsi="Arial"/>
          <w:sz w:val="24"/>
          <w:lang w:val="nl-NL"/>
        </w:rPr>
        <w:t xml:space="preserve"> the means for </w:t>
      </w:r>
      <w:r w:rsidR="00636C30">
        <w:rPr>
          <w:rFonts w:ascii="Arial" w:hAnsi="Arial"/>
          <w:sz w:val="24"/>
          <w:lang w:val="nl-NL"/>
        </w:rPr>
        <w:t xml:space="preserve">a  to assess </w:t>
      </w:r>
      <w:r>
        <w:rPr>
          <w:rFonts w:ascii="Arial" w:hAnsi="Arial"/>
          <w:sz w:val="24"/>
          <w:lang w:val="nl-NL"/>
        </w:rPr>
        <w:t xml:space="preserve">whether a </w:t>
      </w:r>
      <w:r w:rsidR="00636C30">
        <w:rPr>
          <w:rFonts w:ascii="Arial" w:hAnsi="Arial"/>
          <w:sz w:val="24"/>
          <w:lang w:val="nl-NL"/>
        </w:rPr>
        <w:t>trainee</w:t>
      </w:r>
      <w:r>
        <w:rPr>
          <w:rFonts w:ascii="Arial" w:hAnsi="Arial"/>
          <w:sz w:val="24"/>
          <w:lang w:val="nl-NL"/>
        </w:rPr>
        <w:t xml:space="preserve"> is competent to perform the related tasks, duties and responsibilities.</w:t>
      </w:r>
    </w:p>
    <w:p w14:paraId="1C992F0D" w14:textId="77777777" w:rsidR="002D1DC9" w:rsidRDefault="002D1DC9" w:rsidP="000E4572">
      <w:pPr>
        <w:pStyle w:val="Kop1"/>
        <w:rPr>
          <w:rFonts w:ascii="Times" w:hAnsi="Times"/>
        </w:rPr>
      </w:pPr>
      <w:bookmarkStart w:id="14" w:name="_TOC9405"/>
      <w:bookmarkEnd w:id="14"/>
      <w:r>
        <w:t>IMPLEMENTATION</w:t>
      </w:r>
    </w:p>
    <w:p w14:paraId="3BAEC6E9" w14:textId="77777777" w:rsidR="002D1DC9" w:rsidRDefault="002D1DC9">
      <w:pPr>
        <w:pStyle w:val="VrijevormA"/>
        <w:spacing w:after="240"/>
        <w:rPr>
          <w:rFonts w:ascii="Times" w:hAnsi="Times"/>
          <w:sz w:val="24"/>
          <w:lang w:val="nl-NL"/>
        </w:rPr>
      </w:pPr>
      <w:r>
        <w:rPr>
          <w:rFonts w:ascii="Arial" w:hAnsi="Arial"/>
          <w:sz w:val="24"/>
          <w:lang w:val="nl-NL"/>
        </w:rPr>
        <w:t>For the course to run smoothly and effectively, considerable attention must be paid to the availability and use of:</w:t>
      </w:r>
    </w:p>
    <w:p w14:paraId="3B11B388" w14:textId="114DFECF"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 xml:space="preserve">qualified  </w:t>
      </w:r>
    </w:p>
    <w:p w14:paraId="31214EE9" w14:textId="7EFD56F9"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 xml:space="preserve">support staff </w:t>
      </w:r>
    </w:p>
    <w:p w14:paraId="65DD06B3" w14:textId="77777777"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 xml:space="preserve">facilities </w:t>
      </w:r>
    </w:p>
    <w:p w14:paraId="6B56FADC" w14:textId="77777777"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 xml:space="preserve">equipment </w:t>
      </w:r>
    </w:p>
    <w:p w14:paraId="02E2B11A" w14:textId="77777777"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 xml:space="preserve">textbooks, technical papers </w:t>
      </w:r>
    </w:p>
    <w:p w14:paraId="4DB0EA91" w14:textId="77777777"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Computers, internet connections</w:t>
      </w:r>
    </w:p>
    <w:p w14:paraId="17239865" w14:textId="77777777" w:rsidR="002D1DC9" w:rsidRDefault="002D1DC9" w:rsidP="00C807F5">
      <w:pPr>
        <w:pStyle w:val="VrijevormA"/>
        <w:numPr>
          <w:ilvl w:val="0"/>
          <w:numId w:val="1"/>
        </w:numPr>
        <w:tabs>
          <w:tab w:val="clear" w:pos="500"/>
          <w:tab w:val="num" w:pos="720"/>
        </w:tabs>
        <w:spacing w:after="160"/>
        <w:ind w:left="720" w:hanging="500"/>
        <w:rPr>
          <w:rFonts w:ascii="Arial" w:hAnsi="Arial"/>
          <w:sz w:val="24"/>
          <w:lang w:val="nl-NL"/>
        </w:rPr>
      </w:pPr>
      <w:r>
        <w:rPr>
          <w:rFonts w:ascii="Arial" w:hAnsi="Arial"/>
          <w:sz w:val="24"/>
          <w:lang w:val="nl-NL"/>
        </w:rPr>
        <w:t>Audio/Video material</w:t>
      </w:r>
    </w:p>
    <w:p w14:paraId="4B9A0B65" w14:textId="77777777" w:rsidR="002D1DC9" w:rsidRDefault="002D1DC9" w:rsidP="00C807F5">
      <w:pPr>
        <w:pStyle w:val="VrijevormA"/>
        <w:numPr>
          <w:ilvl w:val="0"/>
          <w:numId w:val="1"/>
        </w:numPr>
        <w:tabs>
          <w:tab w:val="clear" w:pos="500"/>
          <w:tab w:val="num" w:pos="720"/>
        </w:tabs>
        <w:spacing w:after="160"/>
        <w:ind w:left="720" w:hanging="500"/>
        <w:rPr>
          <w:rFonts w:ascii="Times" w:hAnsi="Times"/>
          <w:sz w:val="24"/>
          <w:lang w:val="nl-NL"/>
        </w:rPr>
      </w:pPr>
      <w:r>
        <w:rPr>
          <w:rFonts w:ascii="Arial" w:hAnsi="Arial"/>
          <w:sz w:val="24"/>
          <w:lang w:val="nl-NL"/>
        </w:rPr>
        <w:t xml:space="preserve">other reference material. </w:t>
      </w:r>
    </w:p>
    <w:p w14:paraId="6FB3FE13" w14:textId="77777777" w:rsidR="002D1DC9" w:rsidRDefault="002D1DC9">
      <w:pPr>
        <w:pStyle w:val="VrijevormA"/>
        <w:tabs>
          <w:tab w:val="left" w:pos="720"/>
        </w:tabs>
        <w:spacing w:after="160"/>
        <w:rPr>
          <w:rFonts w:ascii="Times" w:hAnsi="Times"/>
          <w:sz w:val="24"/>
          <w:lang w:val="nl-NL"/>
        </w:rPr>
      </w:pPr>
    </w:p>
    <w:p w14:paraId="59BCB1B2" w14:textId="34121FB2" w:rsidR="00636C30" w:rsidRDefault="002D1DC9">
      <w:pPr>
        <w:pStyle w:val="VrijevormA"/>
        <w:tabs>
          <w:tab w:val="left" w:pos="220"/>
          <w:tab w:val="left" w:pos="720"/>
        </w:tabs>
        <w:spacing w:after="160"/>
        <w:rPr>
          <w:rFonts w:ascii="Arial Bold" w:hAnsi="Arial Bold"/>
          <w:sz w:val="24"/>
          <w:lang w:val="nl-NL"/>
        </w:rPr>
      </w:pPr>
      <w:r>
        <w:rPr>
          <w:rFonts w:ascii="Arial Bold" w:hAnsi="Arial Bold"/>
          <w:sz w:val="24"/>
          <w:lang w:val="nl-NL"/>
        </w:rPr>
        <w:t xml:space="preserve">Thorough preparation is key to successful implementation of the course. </w:t>
      </w:r>
    </w:p>
    <w:p w14:paraId="36F9F1B3" w14:textId="77777777" w:rsidR="00636C30" w:rsidRDefault="00636C30">
      <w:pPr>
        <w:pStyle w:val="VrijevormA"/>
        <w:tabs>
          <w:tab w:val="left" w:pos="220"/>
          <w:tab w:val="left" w:pos="720"/>
        </w:tabs>
        <w:spacing w:after="160"/>
        <w:rPr>
          <w:rFonts w:ascii="Arial Bold" w:hAnsi="Arial Bold"/>
          <w:sz w:val="24"/>
          <w:lang w:val="nl-NL"/>
        </w:rPr>
      </w:pPr>
    </w:p>
    <w:p w14:paraId="62AA82F0" w14:textId="3656C109" w:rsidR="002D1DC9" w:rsidRDefault="002D1DC9" w:rsidP="0063036A">
      <w:pPr>
        <w:pStyle w:val="VrijevormA"/>
        <w:tabs>
          <w:tab w:val="left" w:pos="220"/>
          <w:tab w:val="left" w:pos="720"/>
        </w:tabs>
        <w:spacing w:after="160"/>
        <w:rPr>
          <w:rFonts w:ascii="Times" w:hAnsi="Times"/>
          <w:sz w:val="24"/>
          <w:lang w:val="nl-NL"/>
        </w:rPr>
      </w:pPr>
    </w:p>
    <w:p w14:paraId="426E0C27" w14:textId="77777777" w:rsidR="002D1DC9" w:rsidRDefault="002D1DC9">
      <w:pPr>
        <w:pStyle w:val="VrijevormA"/>
        <w:rPr>
          <w:rFonts w:ascii="Times" w:hAnsi="Times"/>
          <w:sz w:val="24"/>
          <w:lang w:val="nl-NL"/>
        </w:rPr>
      </w:pPr>
    </w:p>
    <w:p w14:paraId="12D4FB47" w14:textId="77777777" w:rsidR="002D1DC9" w:rsidRDefault="002D1DC9">
      <w:pPr>
        <w:pStyle w:val="PartIaladoc"/>
      </w:pPr>
      <w:bookmarkStart w:id="15" w:name="_TOC9779"/>
      <w:bookmarkEnd w:id="15"/>
      <w:r>
        <w:t xml:space="preserve">PART C - COURSE FRAMEWORK </w:t>
      </w:r>
    </w:p>
    <w:p w14:paraId="0FB894BC" w14:textId="77777777" w:rsidR="002D1DC9" w:rsidRPr="000E4572" w:rsidRDefault="002D1DC9" w:rsidP="00C807F5">
      <w:pPr>
        <w:pStyle w:val="Kop1"/>
        <w:numPr>
          <w:ilvl w:val="0"/>
          <w:numId w:val="52"/>
        </w:numPr>
        <w:rPr>
          <w:rFonts w:ascii="Times" w:hAnsi="Times"/>
        </w:rPr>
      </w:pPr>
      <w:bookmarkStart w:id="16" w:name="_TOC9806"/>
      <w:bookmarkEnd w:id="16"/>
      <w:r>
        <w:t>INTRODUCTION</w:t>
      </w:r>
    </w:p>
    <w:p w14:paraId="372E9DC7" w14:textId="03E2A752" w:rsidR="002D1DC9" w:rsidRDefault="002D1DC9">
      <w:pPr>
        <w:pStyle w:val="VrijevormA"/>
        <w:spacing w:after="240"/>
        <w:rPr>
          <w:rFonts w:ascii="Times" w:hAnsi="Times"/>
          <w:sz w:val="24"/>
          <w:lang w:val="nl-NL"/>
        </w:rPr>
      </w:pPr>
      <w:r>
        <w:rPr>
          <w:rFonts w:ascii="Arial" w:hAnsi="Arial"/>
          <w:sz w:val="24"/>
          <w:lang w:val="nl-NL"/>
        </w:rPr>
        <w:t xml:space="preserve">On successful completion of the course and assessments, the </w:t>
      </w:r>
      <w:r w:rsidR="00AC32BC">
        <w:rPr>
          <w:rFonts w:ascii="Arial" w:hAnsi="Arial"/>
          <w:sz w:val="24"/>
          <w:lang w:val="nl-NL"/>
        </w:rPr>
        <w:t>trainees</w:t>
      </w:r>
      <w:r>
        <w:rPr>
          <w:rFonts w:ascii="Arial" w:hAnsi="Arial"/>
          <w:sz w:val="24"/>
          <w:lang w:val="nl-NL"/>
        </w:rPr>
        <w:t xml:space="preserve"> should have been provided with sufficient training in their teaching facility and/or a VTS centre.</w:t>
      </w:r>
    </w:p>
    <w:p w14:paraId="1267BEF3" w14:textId="77777777" w:rsidR="002D1DC9" w:rsidRDefault="002D1DC9" w:rsidP="000E4572">
      <w:pPr>
        <w:pStyle w:val="Kop1"/>
        <w:rPr>
          <w:rFonts w:ascii="Times" w:hAnsi="Times"/>
        </w:rPr>
      </w:pPr>
      <w:bookmarkStart w:id="17" w:name="_TOC10008"/>
      <w:bookmarkEnd w:id="17"/>
      <w:r>
        <w:t>REQUIREMENTS FOR ATTAINING THE COURSE CERTIFICATE</w:t>
      </w:r>
    </w:p>
    <w:p w14:paraId="31153A15" w14:textId="407BE766" w:rsidR="002D1DC9" w:rsidRDefault="002D1DC9">
      <w:pPr>
        <w:pStyle w:val="VrijevormA"/>
        <w:spacing w:after="240"/>
        <w:rPr>
          <w:rFonts w:ascii="Times" w:hAnsi="Times"/>
          <w:sz w:val="24"/>
          <w:lang w:val="nl-NL"/>
        </w:rPr>
      </w:pPr>
      <w:r>
        <w:rPr>
          <w:rFonts w:ascii="Arial" w:hAnsi="Arial"/>
          <w:sz w:val="24"/>
          <w:lang w:val="nl-NL"/>
        </w:rPr>
        <w:t xml:space="preserve">Every candidate for a Train the Trainer certificate should satisfy the </w:t>
      </w:r>
      <w:r w:rsidR="00AC32BC">
        <w:rPr>
          <w:rFonts w:ascii="Arial" w:hAnsi="Arial"/>
          <w:sz w:val="24"/>
          <w:lang w:val="nl-NL"/>
        </w:rPr>
        <w:t>maritime training organization/</w:t>
      </w:r>
      <w:r>
        <w:rPr>
          <w:rFonts w:ascii="Arial" w:hAnsi="Arial"/>
          <w:sz w:val="24"/>
          <w:lang w:val="nl-NL"/>
        </w:rPr>
        <w:t xml:space="preserve">Vessel Traffic </w:t>
      </w:r>
      <w:r w:rsidR="00AC32BC">
        <w:rPr>
          <w:rFonts w:ascii="Arial" w:hAnsi="Arial"/>
          <w:sz w:val="24"/>
          <w:lang w:val="nl-NL"/>
        </w:rPr>
        <w:t>Service</w:t>
      </w:r>
      <w:r>
        <w:rPr>
          <w:rFonts w:ascii="Arial" w:hAnsi="Arial"/>
          <w:sz w:val="24"/>
          <w:lang w:val="nl-NL"/>
        </w:rPr>
        <w:t xml:space="preserve"> by passing the assignments of the course, showing that they possess the theoretical and practical knowledge appropriate to the </w:t>
      </w:r>
      <w:r w:rsidR="00AC32BC">
        <w:rPr>
          <w:rFonts w:ascii="Arial" w:hAnsi="Arial"/>
          <w:sz w:val="24"/>
          <w:lang w:val="nl-NL"/>
        </w:rPr>
        <w:t>Competent Authority</w:t>
      </w:r>
      <w:r w:rsidR="00C807F5">
        <w:rPr>
          <w:rFonts w:ascii="Arial" w:hAnsi="Arial"/>
          <w:sz w:val="24"/>
          <w:lang w:val="nl-NL"/>
        </w:rPr>
        <w:t>.</w:t>
      </w:r>
    </w:p>
    <w:p w14:paraId="16620E40" w14:textId="77777777" w:rsidR="006B746B" w:rsidRPr="006B746B" w:rsidRDefault="002D1DC9" w:rsidP="006B746B">
      <w:pPr>
        <w:pStyle w:val="Kop1"/>
        <w:spacing w:after="240"/>
        <w:rPr>
          <w:rFonts w:ascii="Times" w:hAnsi="Times"/>
        </w:rPr>
      </w:pPr>
      <w:bookmarkStart w:id="18" w:name="_TOC10334"/>
      <w:bookmarkEnd w:id="18"/>
      <w:r>
        <w:t xml:space="preserve">TRAINING STAFF REQUIREMENTS </w:t>
      </w:r>
    </w:p>
    <w:p w14:paraId="4AC95FD4" w14:textId="5727E441" w:rsidR="006B746B" w:rsidRPr="006B746B" w:rsidRDefault="006B746B" w:rsidP="006B746B">
      <w:pPr>
        <w:pStyle w:val="Kop1"/>
        <w:numPr>
          <w:ilvl w:val="0"/>
          <w:numId w:val="0"/>
        </w:numPr>
        <w:spacing w:after="240"/>
        <w:ind w:left="360"/>
        <w:rPr>
          <w:rFonts w:ascii="Arial" w:hAnsi="Arial"/>
          <w:b w:val="0"/>
          <w:sz w:val="24"/>
          <w:shd w:val="clear" w:color="auto" w:fill="FFFF0A"/>
          <w:lang w:val="nl-NL"/>
        </w:rPr>
      </w:pPr>
      <w:r w:rsidRPr="006B746B">
        <w:rPr>
          <w:rFonts w:ascii="Arial" w:hAnsi="Arial"/>
          <w:b w:val="0"/>
          <w:sz w:val="24"/>
          <w:szCs w:val="24"/>
        </w:rPr>
        <w:t xml:space="preserve">In accordance with IALA Guideline No. 1017, all s and assessors should be appropriately qualified for the particular types and levels of training or assessment </w:t>
      </w:r>
      <w:r w:rsidRPr="006B746B">
        <w:rPr>
          <w:rFonts w:ascii="Arial" w:hAnsi="Arial"/>
          <w:b w:val="0"/>
          <w:sz w:val="24"/>
          <w:shd w:val="clear" w:color="auto" w:fill="FFFF0A"/>
          <w:lang w:val="nl-NL"/>
        </w:rPr>
        <w:t xml:space="preserve">required for the model course. </w:t>
      </w:r>
    </w:p>
    <w:p w14:paraId="2A6E12CC" w14:textId="7F0CEFEB" w:rsidR="006B746B" w:rsidRDefault="006B746B" w:rsidP="006B746B">
      <w:pPr>
        <w:pStyle w:val="Kop1"/>
        <w:numPr>
          <w:ilvl w:val="0"/>
          <w:numId w:val="0"/>
        </w:numPr>
        <w:spacing w:after="240"/>
        <w:ind w:left="360"/>
        <w:rPr>
          <w:rFonts w:ascii="Arial" w:hAnsi="Arial"/>
          <w:b w:val="0"/>
          <w:sz w:val="24"/>
          <w:shd w:val="clear" w:color="auto" w:fill="FFFF0A"/>
          <w:lang w:val="nl-NL"/>
        </w:rPr>
      </w:pPr>
      <w:r w:rsidRPr="0063036A">
        <w:rPr>
          <w:rFonts w:ascii="Arial" w:hAnsi="Arial"/>
          <w:b w:val="0"/>
          <w:sz w:val="24"/>
          <w:highlight w:val="magenta"/>
          <w:shd w:val="clear" w:color="auto" w:fill="FFFF0A"/>
          <w:lang w:val="nl-NL"/>
        </w:rPr>
        <w:t>The accredited training programme for Train the Trainer should ensure that the qualifications and experiences of 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5BD3DA39" w14:textId="77777777" w:rsidR="002258C6" w:rsidRDefault="002258C6" w:rsidP="002258C6"/>
    <w:p w14:paraId="0F066A05" w14:textId="77777777" w:rsidR="002D1DC9" w:rsidRPr="00097063" w:rsidRDefault="002D1DC9" w:rsidP="00C807F5">
      <w:pPr>
        <w:pStyle w:val="Kop1"/>
        <w:numPr>
          <w:ilvl w:val="1"/>
          <w:numId w:val="50"/>
        </w:numPr>
      </w:pPr>
      <w:bookmarkStart w:id="19" w:name="_TOC11203"/>
      <w:bookmarkEnd w:id="19"/>
      <w:r w:rsidRPr="00097063">
        <w:t>TEACHING FACILITIES AND EQUIPMENT</w:t>
      </w:r>
    </w:p>
    <w:p w14:paraId="041DEE41" w14:textId="2D644E83" w:rsidR="002D1DC9" w:rsidRDefault="002D1DC9">
      <w:pPr>
        <w:pStyle w:val="VrijevormA"/>
        <w:spacing w:after="240"/>
        <w:rPr>
          <w:rFonts w:ascii="Times" w:hAnsi="Times"/>
          <w:sz w:val="24"/>
          <w:lang w:val="nl-NL"/>
        </w:rPr>
      </w:pPr>
      <w:r>
        <w:rPr>
          <w:rFonts w:ascii="Arial" w:hAnsi="Arial"/>
          <w:sz w:val="24"/>
          <w:lang w:val="nl-NL"/>
        </w:rPr>
        <w:t xml:space="preserve">Facilities </w:t>
      </w:r>
      <w:r w:rsidR="00524AF8">
        <w:rPr>
          <w:rFonts w:ascii="Arial" w:hAnsi="Arial"/>
          <w:sz w:val="24"/>
          <w:lang w:val="nl-NL"/>
        </w:rPr>
        <w:t>should be appropriate for training purposes and present training material must add to the training process. Necessary equipment and material will be described in the lesson plans</w:t>
      </w:r>
      <w:r w:rsidR="001E7D05">
        <w:rPr>
          <w:rFonts w:ascii="Arial" w:hAnsi="Arial"/>
          <w:sz w:val="24"/>
          <w:lang w:val="nl-NL"/>
        </w:rPr>
        <w:t xml:space="preserve"> developed by the </w:t>
      </w:r>
      <w:r w:rsidR="00524AF8">
        <w:rPr>
          <w:rFonts w:ascii="Arial" w:hAnsi="Arial"/>
          <w:sz w:val="24"/>
          <w:lang w:val="nl-NL"/>
        </w:rPr>
        <w:t>.</w:t>
      </w:r>
    </w:p>
    <w:p w14:paraId="2B8CA20A" w14:textId="77777777" w:rsidR="00FF5EEF" w:rsidRDefault="00FF5EEF">
      <w:pPr>
        <w:pStyle w:val="PartIaladoc"/>
      </w:pPr>
      <w:bookmarkStart w:id="20" w:name="_TOC12987"/>
      <w:bookmarkEnd w:id="20"/>
    </w:p>
    <w:p w14:paraId="4D312B01" w14:textId="22679F8C" w:rsidR="002D1DC9" w:rsidRDefault="002D1DC9">
      <w:pPr>
        <w:pStyle w:val="PartIaladoc"/>
      </w:pPr>
      <w:r>
        <w:t>Part D</w:t>
      </w:r>
      <w:r>
        <w:tab/>
        <w:t>-</w:t>
      </w:r>
      <w:r>
        <w:tab/>
        <w:t xml:space="preserve">GUIDELINES FOR </w:t>
      </w:r>
      <w:r w:rsidR="007761B8">
        <w:t>FACILITATOR</w:t>
      </w:r>
      <w:r w:rsidR="002258C6">
        <w:t>S</w:t>
      </w:r>
    </w:p>
    <w:p w14:paraId="724BA93D" w14:textId="77777777" w:rsidR="002D1DC9" w:rsidRDefault="002D1DC9">
      <w:pPr>
        <w:pStyle w:val="PartIaladoc"/>
      </w:pPr>
      <w:bookmarkStart w:id="21" w:name="_TOC13023"/>
      <w:bookmarkEnd w:id="21"/>
      <w:r>
        <w:t>1.</w:t>
      </w:r>
      <w:r>
        <w:tab/>
        <w:t>INTRODUCTION</w:t>
      </w:r>
    </w:p>
    <w:p w14:paraId="5BA88E3B" w14:textId="4A1F7F7C" w:rsidR="002D1DC9" w:rsidRDefault="00556A3E">
      <w:pPr>
        <w:pStyle w:val="PartIaladoc"/>
      </w:pPr>
      <w:bookmarkStart w:id="22" w:name="_TOC13039"/>
      <w:bookmarkEnd w:id="22"/>
      <w:r>
        <w:rPr>
          <w:rFonts w:ascii="Arial" w:hAnsi="Arial"/>
        </w:rPr>
        <w:t>Facilitatord</w:t>
      </w:r>
      <w:r w:rsidR="002258C6">
        <w:rPr>
          <w:rFonts w:ascii="Arial" w:hAnsi="Arial"/>
        </w:rPr>
        <w:t>s ar</w:t>
      </w:r>
      <w:r w:rsidR="002D1DC9">
        <w:rPr>
          <w:rFonts w:ascii="Arial" w:hAnsi="Arial"/>
        </w:rPr>
        <w:t xml:space="preserve">e appropriately qualified persons performing one or more </w:t>
      </w:r>
      <w:r w:rsidR="007006E1">
        <w:rPr>
          <w:rFonts w:ascii="Arial" w:hAnsi="Arial"/>
        </w:rPr>
        <w:t>TTI-</w:t>
      </w:r>
      <w:r w:rsidR="002D1DC9">
        <w:rPr>
          <w:rFonts w:ascii="Arial" w:hAnsi="Arial"/>
        </w:rPr>
        <w:t>tasks for a VTS centre. Their technical standard is assumed to be on or above standard. As a consequence the technical training as such is not included in this manual. Th</w:t>
      </w:r>
      <w:r w:rsidR="002258C6">
        <w:rPr>
          <w:rFonts w:ascii="Arial" w:hAnsi="Arial"/>
        </w:rPr>
        <w:t xml:space="preserve">is </w:t>
      </w:r>
      <w:r w:rsidR="002D1DC9">
        <w:rPr>
          <w:rFonts w:ascii="Arial" w:hAnsi="Arial"/>
        </w:rPr>
        <w:t>module course is designed to train teaching methods and training skills, which may also include training exercises on the simulator or even real-time. In order to act as facilitator both the T</w:t>
      </w:r>
      <w:r w:rsidR="00FF5EEF">
        <w:rPr>
          <w:rFonts w:ascii="Arial" w:hAnsi="Arial"/>
        </w:rPr>
        <w:t>TI</w:t>
      </w:r>
      <w:r w:rsidR="002D1DC9">
        <w:rPr>
          <w:rFonts w:ascii="Arial" w:hAnsi="Arial"/>
        </w:rPr>
        <w:t xml:space="preserve"> and the </w:t>
      </w:r>
      <w:r w:rsidR="00FF5EEF">
        <w:rPr>
          <w:rFonts w:ascii="Arial" w:hAnsi="Arial"/>
        </w:rPr>
        <w:t>Facilitator</w:t>
      </w:r>
      <w:r w:rsidR="002D1DC9">
        <w:rPr>
          <w:rFonts w:ascii="Arial" w:hAnsi="Arial"/>
        </w:rPr>
        <w:t xml:space="preserve"> should posess social skills such as excellent communication skills, receptiveness, adaptability and awareness of group dynamics. </w:t>
      </w:r>
    </w:p>
    <w:p w14:paraId="6C655E0C" w14:textId="77777777" w:rsidR="002D1DC9" w:rsidRDefault="002D1DC9">
      <w:pPr>
        <w:pStyle w:val="PartIaladoc"/>
      </w:pPr>
    </w:p>
    <w:p w14:paraId="07D5F2CA" w14:textId="77777777" w:rsidR="002D1DC9" w:rsidRDefault="002D1DC9">
      <w:pPr>
        <w:pStyle w:val="PartIaladoc"/>
      </w:pPr>
      <w:bookmarkStart w:id="23" w:name="_TOC13631"/>
      <w:bookmarkEnd w:id="23"/>
      <w:r>
        <w:t xml:space="preserve">2. </w:t>
      </w:r>
      <w:r>
        <w:tab/>
        <w:t>CURRICULUM</w:t>
      </w:r>
    </w:p>
    <w:p w14:paraId="35CFEFBF" w14:textId="77777777" w:rsidR="002D1DC9" w:rsidRDefault="002D1DC9">
      <w:pPr>
        <w:pStyle w:val="PartIaladoc"/>
        <w:rPr>
          <w:rFonts w:ascii="Arial" w:hAnsi="Arial"/>
        </w:rPr>
      </w:pPr>
      <w:bookmarkStart w:id="24" w:name="_TOC13646"/>
      <w:bookmarkEnd w:id="24"/>
      <w:r>
        <w:rPr>
          <w:rFonts w:ascii="Arial" w:hAnsi="Arial"/>
        </w:rPr>
        <w:t>The recommended hours given in the syllabi are intended to be used as approximate guidelines for planning purposes. The hours should be adjusted as necessary to suit local cur</w:t>
      </w:r>
      <w:r w:rsidR="00FF5EEF">
        <w:rPr>
          <w:rFonts w:ascii="Arial" w:hAnsi="Arial"/>
        </w:rPr>
        <w:t>c</w:t>
      </w:r>
      <w:r>
        <w:rPr>
          <w:rFonts w:ascii="Arial" w:hAnsi="Arial"/>
        </w:rPr>
        <w:t xml:space="preserve">umstances in the light of experience </w:t>
      </w:r>
    </w:p>
    <w:p w14:paraId="052D4D5B" w14:textId="77777777" w:rsidR="002D1DC9" w:rsidRDefault="002D1DC9">
      <w:pPr>
        <w:pStyle w:val="PartIaladoc"/>
        <w:rPr>
          <w:rFonts w:ascii="Times" w:hAnsi="Times"/>
          <w:b/>
        </w:rPr>
      </w:pPr>
    </w:p>
    <w:p w14:paraId="35FD3CCE" w14:textId="77777777" w:rsidR="002D1DC9" w:rsidRDefault="002D1DC9" w:rsidP="00E104DE">
      <w:pPr>
        <w:pStyle w:val="Kop11"/>
        <w:numPr>
          <w:ilvl w:val="0"/>
          <w:numId w:val="0"/>
        </w:numPr>
        <w:tabs>
          <w:tab w:val="left" w:pos="567"/>
        </w:tabs>
        <w:ind w:left="720" w:hanging="720"/>
        <w:rPr>
          <w:rFonts w:ascii="Times" w:hAnsi="Times"/>
        </w:rPr>
      </w:pPr>
      <w:bookmarkStart w:id="25" w:name="_TOC13861"/>
      <w:bookmarkEnd w:id="25"/>
      <w:r>
        <w:rPr>
          <w:rFonts w:ascii="Times" w:hAnsi="Times"/>
          <w:b/>
        </w:rPr>
        <w:t>3.</w:t>
      </w:r>
      <w:r>
        <w:rPr>
          <w:rFonts w:ascii="Times" w:hAnsi="Times"/>
          <w:b/>
        </w:rPr>
        <w:tab/>
      </w:r>
      <w:r>
        <w:t>LESSON PLANS</w:t>
      </w:r>
    </w:p>
    <w:p w14:paraId="4F126CC6" w14:textId="2C432099" w:rsidR="002D1DC9" w:rsidRDefault="002D1DC9">
      <w:pPr>
        <w:pStyle w:val="VrijevormA"/>
        <w:spacing w:after="240"/>
        <w:rPr>
          <w:rFonts w:ascii="Times" w:hAnsi="Times"/>
          <w:sz w:val="24"/>
          <w:lang w:val="nl-NL"/>
        </w:rPr>
      </w:pPr>
      <w:r>
        <w:rPr>
          <w:rFonts w:ascii="Arial" w:hAnsi="Arial"/>
          <w:sz w:val="24"/>
          <w:lang w:val="nl-NL"/>
        </w:rPr>
        <w:t xml:space="preserve">The modular presentation enables the instructor to adjust the course content and provide any revisions of the subject objectives as required. The </w:t>
      </w:r>
      <w:r w:rsidR="002258C6">
        <w:rPr>
          <w:rFonts w:ascii="Arial" w:hAnsi="Arial"/>
          <w:sz w:val="24"/>
          <w:lang w:val="nl-NL"/>
        </w:rPr>
        <w:t>t</w:t>
      </w:r>
      <w:r w:rsidR="007761B8">
        <w:rPr>
          <w:rFonts w:ascii="Arial" w:hAnsi="Arial"/>
          <w:sz w:val="24"/>
          <w:lang w:val="nl-NL"/>
        </w:rPr>
        <w:t>r</w:t>
      </w:r>
      <w:r w:rsidR="002258C6">
        <w:rPr>
          <w:rFonts w:ascii="Arial" w:hAnsi="Arial"/>
          <w:sz w:val="24"/>
          <w:lang w:val="nl-NL"/>
        </w:rPr>
        <w:t>ainer</w:t>
      </w:r>
      <w:r>
        <w:rPr>
          <w:rFonts w:ascii="Arial" w:hAnsi="Arial"/>
          <w:sz w:val="24"/>
          <w:lang w:val="nl-NL"/>
        </w:rPr>
        <w:t xml:space="preserve">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w:t>
      </w:r>
      <w:r w:rsidR="00FD3FCE">
        <w:rPr>
          <w:rFonts w:ascii="Arial" w:hAnsi="Arial"/>
          <w:sz w:val="24"/>
          <w:lang w:val="nl-NL"/>
        </w:rPr>
        <w:t>, timelines and required material</w:t>
      </w:r>
      <w:r>
        <w:rPr>
          <w:rFonts w:ascii="Arial" w:hAnsi="Arial"/>
          <w:sz w:val="24"/>
          <w:lang w:val="nl-NL"/>
        </w:rPr>
        <w:t>.</w:t>
      </w:r>
    </w:p>
    <w:p w14:paraId="10E3BBC7" w14:textId="77777777" w:rsidR="002D1DC9" w:rsidRDefault="002D1DC9">
      <w:pPr>
        <w:pStyle w:val="VrijevormA"/>
        <w:spacing w:after="240"/>
        <w:rPr>
          <w:rFonts w:ascii="Times" w:hAnsi="Times"/>
          <w:sz w:val="24"/>
          <w:lang w:val="nl-NL"/>
        </w:rPr>
      </w:pPr>
      <w:r>
        <w:rPr>
          <w:rFonts w:ascii="Arial" w:hAnsi="Arial"/>
          <w:sz w:val="24"/>
          <w:lang w:val="nl-NL"/>
        </w:rPr>
        <w:t xml:space="preserve">Subject Outline, of each module also includes a recommended assessment of the time that should be allotted to each subject. However, it should be appreciated that these allocations </w:t>
      </w:r>
      <w:r w:rsidR="00AD718B">
        <w:rPr>
          <w:rFonts w:ascii="Arial" w:hAnsi="Arial"/>
          <w:sz w:val="24"/>
          <w:lang w:val="nl-NL"/>
        </w:rPr>
        <w:t>depend on th</w:t>
      </w:r>
      <w:r w:rsidR="00FD3FCE">
        <w:rPr>
          <w:rFonts w:ascii="Arial" w:hAnsi="Arial"/>
          <w:sz w:val="24"/>
          <w:lang w:val="nl-NL"/>
        </w:rPr>
        <w:t>e</w:t>
      </w:r>
      <w:r w:rsidR="00AD718B">
        <w:rPr>
          <w:rFonts w:ascii="Arial" w:hAnsi="Arial"/>
          <w:sz w:val="24"/>
          <w:lang w:val="nl-NL"/>
        </w:rPr>
        <w:t xml:space="preserve"> entry level of the TTI’s. T</w:t>
      </w:r>
      <w:r>
        <w:rPr>
          <w:rFonts w:ascii="Arial" w:hAnsi="Arial"/>
          <w:sz w:val="24"/>
          <w:lang w:val="nl-NL"/>
        </w:rPr>
        <w:t>he instructor should therefore review carefully these assessments during course and lesson plan design and consider the need to reallocate the time required to achieve each specific learning objective.</w:t>
      </w:r>
    </w:p>
    <w:p w14:paraId="0BA77E96" w14:textId="77777777" w:rsidR="002D1DC9" w:rsidRDefault="002D1DC9">
      <w:pPr>
        <w:pStyle w:val="VrijevormA"/>
        <w:spacing w:after="240"/>
        <w:rPr>
          <w:rFonts w:ascii="Times" w:hAnsi="Times"/>
          <w:sz w:val="24"/>
          <w:lang w:val="nl-NL"/>
        </w:rPr>
      </w:pPr>
      <w:r>
        <w:rPr>
          <w:rFonts w:ascii="Arial" w:hAnsi="Arial"/>
          <w:sz w:val="24"/>
          <w:lang w:val="nl-NL"/>
        </w:rPr>
        <w:t>Detailed Teaching Syllabus, of each module has been written in learning-objective format in which the objective describes what the trainee must do to demonstrate that knowledge has been transferred. All objectives are understood to be prefixed by the words:</w:t>
      </w:r>
    </w:p>
    <w:p w14:paraId="33B00A4C" w14:textId="77777777" w:rsidR="002D1DC9" w:rsidRDefault="002D1DC9">
      <w:pPr>
        <w:pStyle w:val="VrijevormA"/>
        <w:spacing w:after="240"/>
        <w:rPr>
          <w:rFonts w:ascii="Times" w:hAnsi="Times"/>
          <w:sz w:val="24"/>
          <w:lang w:val="nl-NL"/>
        </w:rPr>
      </w:pPr>
      <w:r>
        <w:rPr>
          <w:rFonts w:ascii="Arial Italic" w:hAnsi="Arial Italic"/>
          <w:sz w:val="24"/>
          <w:lang w:val="nl-NL"/>
        </w:rPr>
        <w:t>the expected learning outcome is that the trainee has acquired the recommended levels of competence in .......</w:t>
      </w:r>
    </w:p>
    <w:p w14:paraId="0387DC3B" w14:textId="77777777" w:rsidR="002D1DC9" w:rsidRDefault="002D1DC9">
      <w:pPr>
        <w:pStyle w:val="VrijevormA"/>
        <w:spacing w:after="240"/>
        <w:rPr>
          <w:rFonts w:ascii="Times" w:hAnsi="Times"/>
          <w:sz w:val="24"/>
          <w:lang w:val="nl-NL"/>
        </w:rPr>
      </w:pPr>
      <w:r>
        <w:rPr>
          <w:rFonts w:ascii="Arial" w:hAnsi="Arial"/>
          <w:sz w:val="24"/>
          <w:lang w:val="nl-NL"/>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E187603" w14:textId="77777777" w:rsidR="002D1DC9" w:rsidRDefault="002D1DC9" w:rsidP="00E104DE">
      <w:pPr>
        <w:pStyle w:val="Kop11"/>
        <w:numPr>
          <w:ilvl w:val="0"/>
          <w:numId w:val="0"/>
        </w:numPr>
        <w:tabs>
          <w:tab w:val="left" w:pos="567"/>
        </w:tabs>
        <w:ind w:left="720" w:hanging="720"/>
        <w:rPr>
          <w:rFonts w:ascii="Times" w:hAnsi="Times"/>
        </w:rPr>
      </w:pPr>
      <w:bookmarkStart w:id="26" w:name="_TOC16074"/>
      <w:bookmarkEnd w:id="26"/>
      <w:r>
        <w:rPr>
          <w:rFonts w:ascii="Times" w:hAnsi="Times"/>
          <w:b/>
          <w:caps w:val="0"/>
          <w:kern w:val="0"/>
          <w:lang w:val="nl-NL"/>
        </w:rPr>
        <w:t>4.</w:t>
      </w:r>
      <w:r>
        <w:rPr>
          <w:rFonts w:ascii="Times" w:hAnsi="Times"/>
          <w:b/>
          <w:caps w:val="0"/>
          <w:kern w:val="0"/>
          <w:lang w:val="nl-NL"/>
        </w:rPr>
        <w:tab/>
      </w:r>
      <w:r>
        <w:t>EVALUATION OR ASSESSMENT</w:t>
      </w:r>
    </w:p>
    <w:p w14:paraId="5B741BDE" w14:textId="0C9D379B" w:rsidR="002D1DC9" w:rsidRDefault="002D1DC9">
      <w:pPr>
        <w:pStyle w:val="VrijevormA"/>
        <w:spacing w:after="240"/>
        <w:rPr>
          <w:rFonts w:ascii="Times" w:hAnsi="Times"/>
          <w:sz w:val="24"/>
          <w:lang w:val="nl-NL"/>
        </w:rPr>
      </w:pPr>
      <w:r>
        <w:rPr>
          <w:rFonts w:ascii="Arial" w:hAnsi="Arial"/>
          <w:sz w:val="24"/>
          <w:lang w:val="nl-NL"/>
        </w:rPr>
        <w:t>Continuous assessment of participants should be undertaken. In many cases the assessment can be based on the  participants’ competence,  demonstrated via assignments</w:t>
      </w:r>
      <w:r w:rsidR="007006E1">
        <w:rPr>
          <w:rFonts w:ascii="Arial" w:hAnsi="Arial"/>
          <w:sz w:val="24"/>
          <w:lang w:val="nl-NL"/>
        </w:rPr>
        <w:t>. T</w:t>
      </w:r>
      <w:r>
        <w:rPr>
          <w:rFonts w:ascii="Arial" w:hAnsi="Arial"/>
          <w:sz w:val="24"/>
          <w:lang w:val="nl-NL"/>
        </w:rPr>
        <w:t>hese assessments are  required for the purposes of certification.</w:t>
      </w:r>
    </w:p>
    <w:p w14:paraId="543B097E" w14:textId="77777777" w:rsidR="002D1DC9" w:rsidRDefault="002D1DC9">
      <w:pPr>
        <w:pStyle w:val="VrijevormA"/>
        <w:spacing w:after="240"/>
        <w:rPr>
          <w:rFonts w:ascii="Times" w:hAnsi="Times"/>
          <w:sz w:val="24"/>
          <w:lang w:val="nl-NL"/>
        </w:rPr>
      </w:pPr>
      <w:r>
        <w:rPr>
          <w:rFonts w:ascii="Arial" w:hAnsi="Arial"/>
          <w:sz w:val="24"/>
          <w:lang w:val="nl-NL"/>
        </w:rPr>
        <w:t xml:space="preserve">An adequate period of time should be allowed at the end of the course for revision and review of the course content. </w:t>
      </w:r>
    </w:p>
    <w:p w14:paraId="77E803D5" w14:textId="6F9CD729" w:rsidR="002D1DC9" w:rsidRDefault="002D1DC9">
      <w:pPr>
        <w:pStyle w:val="VrijevormA"/>
        <w:spacing w:after="240"/>
        <w:rPr>
          <w:rFonts w:ascii="Arial" w:hAnsi="Arial"/>
          <w:sz w:val="24"/>
          <w:lang w:val="nl-NL"/>
        </w:rPr>
      </w:pPr>
      <w:r>
        <w:rPr>
          <w:rFonts w:ascii="Arial" w:hAnsi="Arial"/>
          <w:sz w:val="24"/>
          <w:lang w:val="nl-NL"/>
        </w:rPr>
        <w:t xml:space="preserve">The Competent Authority may recognize documented evidence including assessments completed for the attainment of </w:t>
      </w:r>
      <w:r w:rsidR="00BD178E">
        <w:rPr>
          <w:rFonts w:ascii="Arial" w:hAnsi="Arial"/>
          <w:sz w:val="24"/>
          <w:lang w:val="nl-NL"/>
        </w:rPr>
        <w:t>TTI</w:t>
      </w:r>
      <w:r>
        <w:rPr>
          <w:rFonts w:ascii="Arial" w:hAnsi="Arial"/>
          <w:sz w:val="24"/>
          <w:lang w:val="nl-NL"/>
        </w:rPr>
        <w:t xml:space="preserve"> certificates. </w:t>
      </w:r>
    </w:p>
    <w:p w14:paraId="52D2F008" w14:textId="77777777" w:rsidR="002D1DC9" w:rsidRDefault="006367B6">
      <w:pPr>
        <w:pStyle w:val="VrijevormA"/>
        <w:rPr>
          <w:rFonts w:ascii="Times" w:hAnsi="Times"/>
          <w:sz w:val="24"/>
          <w:lang w:val="nl-NL"/>
        </w:rPr>
      </w:pPr>
      <w:bookmarkStart w:id="27" w:name="_TOC16986"/>
      <w:bookmarkEnd w:id="27"/>
      <w:r>
        <w:rPr>
          <w:noProof/>
          <w:lang w:val="en-US"/>
        </w:rPr>
        <w:drawing>
          <wp:inline distT="0" distB="0" distL="0" distR="0" wp14:anchorId="25A3A611" wp14:editId="1226A4BC">
            <wp:extent cx="5930900" cy="12700"/>
            <wp:effectExtent l="0" t="0" r="12700" b="1270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0900" cy="12700"/>
                    </a:xfrm>
                    <a:prstGeom prst="rect">
                      <a:avLst/>
                    </a:prstGeom>
                    <a:noFill/>
                    <a:ln>
                      <a:noFill/>
                    </a:ln>
                  </pic:spPr>
                </pic:pic>
              </a:graphicData>
            </a:graphic>
          </wp:inline>
        </w:drawing>
      </w:r>
    </w:p>
    <w:p w14:paraId="014F5301" w14:textId="77777777" w:rsidR="002D1DC9" w:rsidRDefault="002D1DC9">
      <w:pPr>
        <w:pStyle w:val="PartIaladoc"/>
        <w:rPr>
          <w:rFonts w:ascii="Times" w:hAnsi="Times"/>
        </w:rPr>
      </w:pPr>
      <w:bookmarkStart w:id="28" w:name="_TOC17185"/>
      <w:bookmarkEnd w:id="28"/>
      <w:r>
        <w:t>Part E - COURSE MODULES</w:t>
      </w:r>
    </w:p>
    <w:p w14:paraId="5B2FF6A6" w14:textId="77777777" w:rsidR="002D1DC9" w:rsidRDefault="002D1DC9">
      <w:pPr>
        <w:pStyle w:val="VrijevormA"/>
        <w:spacing w:after="240"/>
        <w:rPr>
          <w:rFonts w:ascii="Arial" w:hAnsi="Arial"/>
          <w:sz w:val="24"/>
          <w:lang w:val="nl-NL"/>
        </w:rPr>
      </w:pPr>
      <w:r>
        <w:rPr>
          <w:rFonts w:ascii="Arial" w:hAnsi="Arial"/>
          <w:sz w:val="24"/>
          <w:lang w:val="nl-NL"/>
        </w:rPr>
        <w:t>The complete course comprises six modules, each of which deals with a specific subject representing a requirement or function of a VTS Trainee.</w:t>
      </w:r>
    </w:p>
    <w:p w14:paraId="5A161B5E" w14:textId="5A72F171" w:rsidR="002D1DC9" w:rsidRDefault="00CF7FD0">
      <w:pPr>
        <w:pStyle w:val="VrijevormA"/>
        <w:spacing w:after="240"/>
        <w:rPr>
          <w:rFonts w:ascii="Arial" w:hAnsi="Arial"/>
          <w:sz w:val="24"/>
          <w:lang w:val="nl-NL"/>
        </w:rPr>
      </w:pPr>
      <w:r w:rsidRPr="00CF7FD0">
        <w:rPr>
          <w:rFonts w:ascii="Arial" w:hAnsi="Arial"/>
          <w:sz w:val="24"/>
          <w:highlight w:val="green"/>
          <w:lang w:val="nl-NL"/>
        </w:rPr>
        <w:t>Adult learning</w:t>
      </w:r>
    </w:p>
    <w:tbl>
      <w:tblPr>
        <w:tblW w:w="9923" w:type="dxa"/>
        <w:tblInd w:w="10" w:type="dxa"/>
        <w:shd w:val="clear" w:color="auto" w:fill="FFFFFF"/>
        <w:tblLayout w:type="fixed"/>
        <w:tblLook w:val="0000" w:firstRow="0" w:lastRow="0" w:firstColumn="0" w:lastColumn="0" w:noHBand="0" w:noVBand="0"/>
      </w:tblPr>
      <w:tblGrid>
        <w:gridCol w:w="2691"/>
        <w:gridCol w:w="3405"/>
        <w:gridCol w:w="1134"/>
        <w:gridCol w:w="1134"/>
        <w:gridCol w:w="1559"/>
      </w:tblGrid>
      <w:tr w:rsidR="00CB335E" w14:paraId="6AFF6FC4" w14:textId="77777777" w:rsidTr="00CB335E">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1D24BB05" w14:textId="77777777" w:rsidR="00CB335E" w:rsidRDefault="00CB335E">
            <w:pPr>
              <w:pStyle w:val="Koptekst2AA"/>
              <w:jc w:val="center"/>
              <w:rPr>
                <w:rFonts w:ascii="Arial" w:hAnsi="Arial"/>
                <w:b w:val="0"/>
                <w:sz w:val="22"/>
              </w:rPr>
            </w:pPr>
            <w:r>
              <w:rPr>
                <w:rFonts w:ascii="Arial" w:hAnsi="Arial"/>
                <w:b w:val="0"/>
                <w:sz w:val="22"/>
              </w:rPr>
              <w:t>Competence Area</w:t>
            </w:r>
          </w:p>
        </w:tc>
        <w:tc>
          <w:tcPr>
            <w:tcW w:w="3405"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25276870" w14:textId="77777777" w:rsidR="00CB335E" w:rsidRDefault="00CB335E">
            <w:pPr>
              <w:pStyle w:val="Koptekst2AA"/>
              <w:jc w:val="center"/>
              <w:rPr>
                <w:b w:val="0"/>
              </w:rPr>
            </w:pPr>
            <w:r>
              <w:rPr>
                <w:b w:val="0"/>
              </w:rPr>
              <w:t>Aim/learning outcome</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73DE5E4F" w14:textId="63F69CA9" w:rsidR="00CB335E" w:rsidRDefault="00CB335E" w:rsidP="00C465D9">
            <w:pPr>
              <w:pStyle w:val="VrijevormA"/>
              <w:spacing w:after="240"/>
              <w:rPr>
                <w:rFonts w:ascii="Arial" w:hAnsi="Arial"/>
                <w:sz w:val="22"/>
                <w:lang w:val="nl-NL"/>
              </w:rPr>
            </w:pPr>
            <w:r>
              <w:rPr>
                <w:rFonts w:ascii="Arial" w:hAnsi="Arial"/>
                <w:sz w:val="22"/>
                <w:lang w:val="nl-NL"/>
              </w:rPr>
              <w:t>Hours per module</w:t>
            </w:r>
          </w:p>
        </w:tc>
      </w:tr>
      <w:tr w:rsidR="00CB335E" w14:paraId="729C632D" w14:textId="77777777" w:rsidTr="00CB335E">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698F0466" w14:textId="77777777" w:rsidR="00CB335E" w:rsidRDefault="00CB335E">
            <w:pPr>
              <w:pStyle w:val="Koptekst2AA"/>
              <w:jc w:val="center"/>
              <w:rPr>
                <w:rFonts w:ascii="Arial" w:hAnsi="Arial"/>
                <w:b w:val="0"/>
                <w:sz w:val="22"/>
              </w:rPr>
            </w:pPr>
          </w:p>
        </w:tc>
        <w:tc>
          <w:tcPr>
            <w:tcW w:w="3405"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2EA8BEFB" w14:textId="77777777" w:rsidR="00CB335E" w:rsidRDefault="00CB335E">
            <w:pPr>
              <w:pStyle w:val="Koptekst2AA"/>
              <w:jc w:val="center"/>
              <w:rPr>
                <w:b w:val="0"/>
              </w:rPr>
            </w:pPr>
          </w:p>
        </w:tc>
        <w:tc>
          <w:tcPr>
            <w:tcW w:w="1134"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222C4586" w14:textId="1773F269" w:rsidR="00CB335E" w:rsidRDefault="00CB335E" w:rsidP="00C465D9">
            <w:pPr>
              <w:pStyle w:val="VrijevormA"/>
              <w:spacing w:after="240"/>
              <w:rPr>
                <w:rFonts w:ascii="Arial" w:hAnsi="Arial"/>
                <w:sz w:val="22"/>
                <w:lang w:val="nl-NL"/>
              </w:rPr>
            </w:pPr>
            <w:r>
              <w:rPr>
                <w:rFonts w:ascii="Arial" w:hAnsi="Arial"/>
                <w:sz w:val="22"/>
                <w:lang w:val="nl-NL"/>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14:paraId="1AB37BAD" w14:textId="5627599F" w:rsidR="00CB335E" w:rsidRDefault="00CB335E" w:rsidP="00C465D9">
            <w:pPr>
              <w:pStyle w:val="VrijevormA"/>
              <w:spacing w:after="240"/>
              <w:rPr>
                <w:rFonts w:ascii="Arial" w:hAnsi="Arial"/>
                <w:sz w:val="22"/>
                <w:lang w:val="nl-NL"/>
              </w:rPr>
            </w:pPr>
            <w:r>
              <w:rPr>
                <w:rFonts w:ascii="Arial" w:hAnsi="Arial"/>
                <w:sz w:val="22"/>
                <w:lang w:val="nl-NL"/>
              </w:rPr>
              <w:t>Exercise</w:t>
            </w:r>
          </w:p>
        </w:tc>
      </w:tr>
      <w:tr w:rsidR="00CB335E" w14:paraId="39078FB7" w14:textId="4C6B7A80" w:rsidTr="00CB335E">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46F970E" w14:textId="77777777" w:rsidR="00CB335E" w:rsidRDefault="00CB335E">
            <w:pPr>
              <w:pStyle w:val="HoofdtekstA"/>
              <w:rPr>
                <w:rFonts w:ascii="Arial" w:hAnsi="Arial"/>
                <w:sz w:val="22"/>
              </w:rPr>
            </w:pPr>
            <w:r>
              <w:rPr>
                <w:rFonts w:ascii="Arial" w:hAnsi="Arial"/>
                <w:sz w:val="22"/>
              </w:rPr>
              <w:t>Module 1</w:t>
            </w:r>
          </w:p>
          <w:p w14:paraId="2802E0CF" w14:textId="77777777" w:rsidR="00CB335E" w:rsidRDefault="00CB335E">
            <w:pPr>
              <w:pStyle w:val="HoofdtekstA"/>
              <w:rPr>
                <w:rFonts w:ascii="Arial" w:hAnsi="Arial"/>
                <w:sz w:val="22"/>
              </w:rPr>
            </w:pPr>
            <w:r>
              <w:rPr>
                <w:rFonts w:ascii="Arial" w:hAnsi="Arial"/>
                <w:sz w:val="22"/>
              </w:rPr>
              <w:t>Training development</w:t>
            </w: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75C6B29" w14:textId="77777777" w:rsidR="00CB335E" w:rsidRDefault="00CB335E" w:rsidP="00CB335E">
            <w:pPr>
              <w:pStyle w:val="HoofdtekstA"/>
              <w:numPr>
                <w:ilvl w:val="0"/>
                <w:numId w:val="65"/>
              </w:numPr>
              <w:ind w:left="428" w:hanging="284"/>
              <w:rPr>
                <w:rFonts w:ascii="Arial" w:hAnsi="Arial"/>
                <w:sz w:val="22"/>
              </w:rPr>
            </w:pPr>
            <w:r>
              <w:rPr>
                <w:shd w:val="clear" w:color="auto" w:fill="F3EB00"/>
              </w:rPr>
              <w:t>able to make a gap analysis</w:t>
            </w:r>
            <w:r>
              <w:rPr>
                <w:rFonts w:ascii="Arial" w:hAnsi="Arial"/>
                <w:sz w:val="22"/>
              </w:rPr>
              <w:t xml:space="preserve"> </w:t>
            </w:r>
          </w:p>
          <w:p w14:paraId="66D6CD26" w14:textId="0E5731D9" w:rsidR="00CB335E" w:rsidRPr="00CB335E" w:rsidRDefault="00CB335E" w:rsidP="00CB335E">
            <w:pPr>
              <w:pStyle w:val="HoofdtekstA"/>
              <w:numPr>
                <w:ilvl w:val="0"/>
                <w:numId w:val="65"/>
              </w:numPr>
              <w:ind w:left="428" w:hanging="284"/>
              <w:rPr>
                <w:rFonts w:ascii="Arial" w:hAnsi="Arial"/>
                <w:sz w:val="22"/>
              </w:rPr>
            </w:pPr>
            <w:r>
              <w:rPr>
                <w:rFonts w:ascii="Arial" w:hAnsi="Arial"/>
                <w:sz w:val="22"/>
              </w:rPr>
              <w:t>Translates training needs into teaching goals.</w:t>
            </w:r>
          </w:p>
          <w:p w14:paraId="202CF69A" w14:textId="6A79B7C4" w:rsidR="00CB335E" w:rsidRPr="00CB335E" w:rsidRDefault="00CB335E" w:rsidP="00CB335E">
            <w:pPr>
              <w:pStyle w:val="HoofdtekstA"/>
              <w:numPr>
                <w:ilvl w:val="0"/>
                <w:numId w:val="65"/>
              </w:numPr>
              <w:ind w:left="428" w:hanging="284"/>
              <w:rPr>
                <w:rFonts w:ascii="Arial" w:hAnsi="Arial"/>
                <w:sz w:val="22"/>
              </w:rPr>
            </w:pPr>
            <w:r>
              <w:rPr>
                <w:rFonts w:ascii="Arial" w:hAnsi="Arial"/>
                <w:sz w:val="22"/>
              </w:rPr>
              <w:t>Plans the training with assistance of a lesson plan.</w:t>
            </w:r>
          </w:p>
          <w:p w14:paraId="77FD3EE5" w14:textId="1C055FB7" w:rsidR="00CB335E" w:rsidRPr="00003FAA"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Describe</w:t>
            </w:r>
            <w:r>
              <w:rPr>
                <w:shd w:val="clear" w:color="auto" w:fill="F3EB00"/>
                <w:lang w:val="nl-NL"/>
              </w:rPr>
              <w:t xml:space="preserve"> </w:t>
            </w:r>
            <w:r w:rsidRPr="00003FAA">
              <w:rPr>
                <w:shd w:val="clear" w:color="auto" w:fill="F3EB00"/>
                <w:lang w:val="nl-NL"/>
              </w:rPr>
              <w:t>learning objectives</w:t>
            </w:r>
          </w:p>
          <w:p w14:paraId="4962C5EF" w14:textId="77777777" w:rsidR="00CB335E" w:rsidRPr="00003FAA"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describe and use SMART acronym</w:t>
            </w:r>
          </w:p>
          <w:p w14:paraId="6D504DA5" w14:textId="77777777" w:rsidR="00CB335E" w:rsidRPr="00003FAA"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link objectives to parts of the syllabus</w:t>
            </w:r>
          </w:p>
          <w:p w14:paraId="3CBF9B64" w14:textId="77777777" w:rsidR="00CB335E" w:rsidRPr="00003FAA"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plan teaching aids and reference material</w:t>
            </w:r>
          </w:p>
          <w:p w14:paraId="1DB92D43" w14:textId="77777777" w:rsidR="00CB335E" w:rsidRPr="00003FAA"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sequence the training elements logically</w:t>
            </w:r>
          </w:p>
          <w:p w14:paraId="5DECC92C" w14:textId="227DFFE2" w:rsidR="00CB335E" w:rsidRPr="00CB335E" w:rsidRDefault="00CB335E" w:rsidP="00CB335E">
            <w:pPr>
              <w:pStyle w:val="Plattetekstinspringen21"/>
              <w:numPr>
                <w:ilvl w:val="0"/>
                <w:numId w:val="65"/>
              </w:numPr>
              <w:ind w:left="428" w:hanging="284"/>
              <w:jc w:val="left"/>
              <w:rPr>
                <w:shd w:val="clear" w:color="auto" w:fill="F3EB00"/>
                <w:lang w:val="nl-NL"/>
              </w:rPr>
            </w:pPr>
            <w:r w:rsidRPr="00003FAA">
              <w:rPr>
                <w:shd w:val="clear" w:color="auto" w:fill="F3EB00"/>
                <w:lang w:val="nl-NL"/>
              </w:rPr>
              <w:t>make a time schedule</w:t>
            </w:r>
          </w:p>
          <w:p w14:paraId="5FEE81D6" w14:textId="77777777" w:rsidR="00CB335E" w:rsidRDefault="00CB335E" w:rsidP="00CB335E">
            <w:pPr>
              <w:pStyle w:val="HoofdtekstA"/>
              <w:numPr>
                <w:ilvl w:val="0"/>
                <w:numId w:val="65"/>
              </w:numPr>
              <w:ind w:left="428" w:hanging="284"/>
              <w:rPr>
                <w:rFonts w:ascii="Arial" w:hAnsi="Arial"/>
                <w:sz w:val="22"/>
              </w:rPr>
            </w:pPr>
            <w:r>
              <w:rPr>
                <w:rFonts w:ascii="Arial" w:hAnsi="Arial"/>
                <w:sz w:val="22"/>
              </w:rPr>
              <w:t>Evaluates and adjusts the training</w:t>
            </w:r>
          </w:p>
          <w:p w14:paraId="5BF7DB50" w14:textId="77777777" w:rsidR="00CB335E" w:rsidRDefault="00CB335E" w:rsidP="005C4266">
            <w:pPr>
              <w:pStyle w:val="HoofdtekstA"/>
              <w:rPr>
                <w:rFonts w:ascii="Arial" w:hAnsi="Arial"/>
                <w:sz w:val="22"/>
              </w:rPr>
            </w:pPr>
          </w:p>
          <w:p w14:paraId="4EA56D78" w14:textId="77777777" w:rsidR="00CB335E" w:rsidRDefault="00CB335E">
            <w:pPr>
              <w:pStyle w:val="HoofdtekstA"/>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44005FD" w14:textId="673291C0" w:rsidR="00CB335E" w:rsidRDefault="00CB335E" w:rsidP="00CB335E">
            <w:pPr>
              <w:pStyle w:val="HoofdtekstA"/>
            </w:pPr>
            <w: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67A30B96" w14:textId="1A0E6099" w:rsidR="00CB335E" w:rsidRDefault="00CB335E" w:rsidP="00CB335E">
            <w:pPr>
              <w:pStyle w:val="HoofdtekstA"/>
            </w:pPr>
            <w:r>
              <w:t>4</w:t>
            </w:r>
          </w:p>
        </w:tc>
        <w:tc>
          <w:tcPr>
            <w:tcW w:w="1559" w:type="dxa"/>
          </w:tcPr>
          <w:p w14:paraId="52476C3F" w14:textId="4E19D7C3" w:rsidR="00CB335E" w:rsidRDefault="00CB335E"/>
        </w:tc>
      </w:tr>
      <w:tr w:rsidR="000A4775" w14:paraId="44128248" w14:textId="77777777" w:rsidTr="000A4775">
        <w:trPr>
          <w:gridAfter w:val="1"/>
          <w:wAfter w:w="1559" w:type="dxa"/>
          <w:cantSplit/>
          <w:trHeight w:val="6851"/>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2212469" w14:textId="77777777" w:rsidR="000A4775" w:rsidRDefault="000A4775">
            <w:pPr>
              <w:rPr>
                <w:kern w:val="28"/>
                <w:sz w:val="20"/>
                <w:lang w:val="en-GB"/>
              </w:rPr>
            </w:pPr>
            <w:r>
              <w:rPr>
                <w:kern w:val="28"/>
                <w:sz w:val="20"/>
                <w:lang w:val="en-GB"/>
              </w:rPr>
              <w:t xml:space="preserve">Module 2 Instructional Techniques </w:t>
            </w:r>
          </w:p>
          <w:p w14:paraId="7C7ED48A" w14:textId="77777777" w:rsidR="000A4775" w:rsidRDefault="000A4775">
            <w:pPr>
              <w:tabs>
                <w:tab w:val="left" w:pos="728"/>
              </w:tabs>
              <w:ind w:firstLine="720"/>
              <w:rPr>
                <w:kern w:val="28"/>
                <w:sz w:val="20"/>
                <w:lang w:val="en-GB"/>
              </w:rPr>
            </w:pPr>
          </w:p>
          <w:p w14:paraId="28ACB0D7" w14:textId="77777777" w:rsidR="000A4775" w:rsidRDefault="000A4775">
            <w:pPr>
              <w:tabs>
                <w:tab w:val="left" w:pos="0"/>
              </w:tabs>
              <w:rPr>
                <w:kern w:val="28"/>
                <w:sz w:val="20"/>
                <w:lang w:val="en-GB"/>
              </w:rPr>
            </w:pPr>
            <w:r>
              <w:rPr>
                <w:kern w:val="28"/>
                <w:sz w:val="20"/>
                <w:lang w:val="en-GB"/>
              </w:rPr>
              <w:t>Teaching Methods</w:t>
            </w:r>
            <w:r>
              <w:rPr>
                <w:kern w:val="28"/>
                <w:sz w:val="20"/>
                <w:lang w:val="en-GB"/>
              </w:rPr>
              <w:tab/>
            </w:r>
          </w:p>
          <w:p w14:paraId="0408E194" w14:textId="77777777" w:rsidR="000A4775" w:rsidRDefault="000A4775">
            <w:pPr>
              <w:rPr>
                <w:kern w:val="28"/>
                <w:sz w:val="20"/>
                <w:lang w:val="en-GB"/>
              </w:rPr>
            </w:pPr>
            <w:r>
              <w:rPr>
                <w:kern w:val="28"/>
                <w:sz w:val="20"/>
                <w:lang w:val="en-GB"/>
              </w:rPr>
              <w:t>Classroom Instruction</w:t>
            </w:r>
          </w:p>
          <w:p w14:paraId="63C2AA74" w14:textId="77777777" w:rsidR="000A4775" w:rsidRDefault="000A4775">
            <w:pPr>
              <w:rPr>
                <w:kern w:val="28"/>
                <w:sz w:val="20"/>
                <w:lang w:val="en-GB"/>
              </w:rPr>
            </w:pPr>
            <w:r>
              <w:rPr>
                <w:kern w:val="28"/>
                <w:sz w:val="20"/>
                <w:lang w:val="en-GB"/>
              </w:rPr>
              <w:t>Simulator Instruction</w:t>
            </w:r>
          </w:p>
          <w:p w14:paraId="3E120D1E" w14:textId="77777777" w:rsidR="000A4775" w:rsidRDefault="000A4775">
            <w:pPr>
              <w:pStyle w:val="HoofdtekstA"/>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34BD3DD" w14:textId="0F04973F" w:rsidR="000A4775" w:rsidRDefault="000A4775" w:rsidP="000A4775">
            <w:pPr>
              <w:pStyle w:val="HoofdtekstA"/>
              <w:numPr>
                <w:ilvl w:val="0"/>
                <w:numId w:val="8"/>
              </w:numPr>
              <w:tabs>
                <w:tab w:val="clear" w:pos="280"/>
                <w:tab w:val="num" w:pos="711"/>
              </w:tabs>
              <w:ind w:left="570" w:hanging="284"/>
              <w:rPr>
                <w:rFonts w:ascii="Arial" w:hAnsi="Arial"/>
                <w:sz w:val="20"/>
              </w:rPr>
            </w:pPr>
            <w:r>
              <w:rPr>
                <w:rFonts w:ascii="Arial" w:hAnsi="Arial"/>
                <w:sz w:val="20"/>
              </w:rPr>
              <w:t xml:space="preserve">Describes and is able to apply a variety of teaching methods. </w:t>
            </w:r>
          </w:p>
          <w:p w14:paraId="3F24BCD2" w14:textId="77777777" w:rsidR="000A4775" w:rsidRDefault="000A4775" w:rsidP="000A4775">
            <w:pPr>
              <w:pStyle w:val="Plattetekstinspringen21"/>
              <w:numPr>
                <w:ilvl w:val="0"/>
                <w:numId w:val="8"/>
              </w:numPr>
              <w:tabs>
                <w:tab w:val="clear" w:pos="280"/>
                <w:tab w:val="num" w:pos="711"/>
              </w:tabs>
              <w:ind w:left="570" w:hanging="284"/>
              <w:jc w:val="left"/>
              <w:rPr>
                <w:shd w:val="clear" w:color="auto" w:fill="F3EB00"/>
                <w:lang w:val="nl-NL"/>
              </w:rPr>
            </w:pPr>
            <w:r w:rsidRPr="00003FAA">
              <w:rPr>
                <w:shd w:val="clear" w:color="auto" w:fill="F3EB00"/>
                <w:lang w:val="nl-NL"/>
              </w:rPr>
              <w:t>explain</w:t>
            </w:r>
            <w:r>
              <w:rPr>
                <w:shd w:val="clear" w:color="auto" w:fill="F3EB00"/>
                <w:lang w:val="nl-NL"/>
              </w:rPr>
              <w:t>s</w:t>
            </w:r>
            <w:r w:rsidRPr="00003FAA">
              <w:rPr>
                <w:shd w:val="clear" w:color="auto" w:fill="F3EB00"/>
                <w:lang w:val="nl-NL"/>
              </w:rPr>
              <w:t xml:space="preserve"> the advantages and disadvantages of each method</w:t>
            </w:r>
          </w:p>
          <w:p w14:paraId="3F652980" w14:textId="5406EA25" w:rsidR="000A4775" w:rsidRPr="000A4775" w:rsidRDefault="000A4775" w:rsidP="000A4775">
            <w:pPr>
              <w:pStyle w:val="Plattetekstinspringen21"/>
              <w:numPr>
                <w:ilvl w:val="0"/>
                <w:numId w:val="8"/>
              </w:numPr>
              <w:tabs>
                <w:tab w:val="clear" w:pos="280"/>
                <w:tab w:val="num" w:pos="711"/>
              </w:tabs>
              <w:ind w:left="570" w:hanging="284"/>
              <w:jc w:val="left"/>
              <w:rPr>
                <w:sz w:val="20"/>
              </w:rPr>
            </w:pPr>
            <w:r w:rsidRPr="000A4775">
              <w:rPr>
                <w:shd w:val="clear" w:color="auto" w:fill="F3EB00"/>
                <w:lang w:val="nl-NL"/>
              </w:rPr>
              <w:t>links teaching methods to learning objectives</w:t>
            </w:r>
          </w:p>
          <w:p w14:paraId="093B5EE8" w14:textId="26F5F5F5" w:rsidR="000A4775" w:rsidRDefault="000A4775" w:rsidP="000A4775">
            <w:pPr>
              <w:pStyle w:val="HoofdtekstA"/>
              <w:numPr>
                <w:ilvl w:val="0"/>
                <w:numId w:val="8"/>
              </w:numPr>
              <w:tabs>
                <w:tab w:val="clear" w:pos="280"/>
                <w:tab w:val="num" w:pos="711"/>
              </w:tabs>
              <w:ind w:left="570" w:hanging="284"/>
              <w:rPr>
                <w:rFonts w:ascii="Arial" w:hAnsi="Arial"/>
                <w:sz w:val="20"/>
              </w:rPr>
            </w:pPr>
            <w:r>
              <w:rPr>
                <w:rFonts w:ascii="Arial" w:hAnsi="Arial"/>
                <w:sz w:val="20"/>
              </w:rPr>
              <w:t xml:space="preserve">Chooses a student focussed approach. </w:t>
            </w:r>
          </w:p>
          <w:p w14:paraId="4F0B9276" w14:textId="77777777" w:rsidR="000A4775" w:rsidRDefault="000A4775" w:rsidP="000A4775">
            <w:pPr>
              <w:pStyle w:val="HoofdtekstA"/>
              <w:numPr>
                <w:ilvl w:val="0"/>
                <w:numId w:val="8"/>
              </w:numPr>
              <w:tabs>
                <w:tab w:val="clear" w:pos="280"/>
                <w:tab w:val="num" w:pos="711"/>
              </w:tabs>
              <w:ind w:left="570" w:hanging="284"/>
              <w:rPr>
                <w:rFonts w:ascii="Arial" w:hAnsi="Arial"/>
                <w:sz w:val="20"/>
              </w:rPr>
            </w:pPr>
            <w:r>
              <w:rPr>
                <w:rFonts w:ascii="Arial" w:hAnsi="Arial"/>
                <w:sz w:val="20"/>
              </w:rPr>
              <w:t>Prepares his lessons</w:t>
            </w:r>
          </w:p>
          <w:p w14:paraId="09FE9628" w14:textId="30921CE7" w:rsidR="000A4775" w:rsidRDefault="000A4775" w:rsidP="000A4775">
            <w:pPr>
              <w:pStyle w:val="HoofdtekstA"/>
              <w:numPr>
                <w:ilvl w:val="0"/>
                <w:numId w:val="8"/>
              </w:numPr>
              <w:tabs>
                <w:tab w:val="clear" w:pos="280"/>
                <w:tab w:val="num" w:pos="711"/>
              </w:tabs>
              <w:ind w:left="570" w:hanging="284"/>
              <w:rPr>
                <w:rFonts w:ascii="Arial" w:hAnsi="Arial"/>
                <w:sz w:val="20"/>
              </w:rPr>
            </w:pPr>
            <w:r>
              <w:rPr>
                <w:rFonts w:ascii="Arial" w:hAnsi="Arial"/>
                <w:sz w:val="20"/>
              </w:rPr>
              <w:t>Tailors instruction to student’s needs</w:t>
            </w:r>
          </w:p>
          <w:p w14:paraId="06D3357B" w14:textId="77777777" w:rsidR="000A4775" w:rsidRDefault="000A4775" w:rsidP="000A4775">
            <w:pPr>
              <w:pStyle w:val="HoofdtekstA"/>
              <w:numPr>
                <w:ilvl w:val="0"/>
                <w:numId w:val="8"/>
              </w:numPr>
              <w:tabs>
                <w:tab w:val="clear" w:pos="280"/>
                <w:tab w:val="num" w:pos="711"/>
              </w:tabs>
              <w:ind w:left="570" w:hanging="284"/>
              <w:rPr>
                <w:rFonts w:ascii="Arial" w:hAnsi="Arial"/>
                <w:sz w:val="20"/>
              </w:rPr>
            </w:pPr>
            <w:r>
              <w:rPr>
                <w:rFonts w:ascii="Arial" w:hAnsi="Arial"/>
                <w:sz w:val="20"/>
              </w:rPr>
              <w:t>Knows how to operate equipment</w:t>
            </w:r>
          </w:p>
          <w:p w14:paraId="6FB764F4" w14:textId="4BE9A580" w:rsidR="000A4775" w:rsidRDefault="000A4775" w:rsidP="000A4775">
            <w:pPr>
              <w:pStyle w:val="HoofdtekstA"/>
              <w:numPr>
                <w:ilvl w:val="0"/>
                <w:numId w:val="8"/>
              </w:numPr>
              <w:tabs>
                <w:tab w:val="clear" w:pos="280"/>
                <w:tab w:val="num" w:pos="711"/>
              </w:tabs>
              <w:ind w:left="570" w:hanging="284"/>
              <w:rPr>
                <w:rFonts w:ascii="Arial" w:hAnsi="Arial"/>
                <w:sz w:val="20"/>
              </w:rPr>
            </w:pPr>
            <w:r w:rsidRPr="009C74B2">
              <w:rPr>
                <w:rFonts w:ascii="Arial" w:hAnsi="Arial"/>
                <w:sz w:val="20"/>
              </w:rPr>
              <w:t>Knows the exercises, scenario’s that will be used</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45ECFB3" w14:textId="2452E603" w:rsidR="000A4775" w:rsidRDefault="000A4775">
            <w:pPr>
              <w:pStyle w:val="HoofdtekstA"/>
              <w:rPr>
                <w:rFonts w:ascii="Arial" w:hAnsi="Arial"/>
                <w:sz w:val="20"/>
              </w:rPr>
            </w:pPr>
            <w:r>
              <w:rPr>
                <w:rFonts w:ascii="Arial" w:hAnsi="Arial"/>
                <w:sz w:val="2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5CCDB9B1" w14:textId="1B4ECEB8" w:rsidR="000A4775" w:rsidRDefault="000A4775">
            <w:pPr>
              <w:pStyle w:val="HoofdtekstA"/>
              <w:rPr>
                <w:rFonts w:ascii="Arial" w:hAnsi="Arial"/>
                <w:sz w:val="20"/>
              </w:rPr>
            </w:pPr>
            <w:r>
              <w:rPr>
                <w:rFonts w:ascii="Arial" w:hAnsi="Arial"/>
                <w:sz w:val="20"/>
              </w:rPr>
              <w:t>4</w:t>
            </w:r>
          </w:p>
        </w:tc>
      </w:tr>
      <w:tr w:rsidR="000A4775" w14:paraId="2919A49E" w14:textId="77777777" w:rsidTr="000A4775">
        <w:trPr>
          <w:gridAfter w:val="1"/>
          <w:wAfter w:w="1559" w:type="dxa"/>
          <w:cantSplit/>
          <w:trHeight w:val="504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51CE6EA" w14:textId="77777777" w:rsidR="000A4775" w:rsidRDefault="000A4775">
            <w:pPr>
              <w:rPr>
                <w:kern w:val="28"/>
                <w:lang w:val="en-GB"/>
              </w:rPr>
            </w:pPr>
            <w:r>
              <w:rPr>
                <w:kern w:val="28"/>
                <w:lang w:val="en-GB"/>
              </w:rPr>
              <w:t>Module 3 Communications</w:t>
            </w:r>
          </w:p>
          <w:p w14:paraId="10D361EC" w14:textId="77777777" w:rsidR="000A4775" w:rsidRDefault="000A4775" w:rsidP="00BD178E">
            <w:pPr>
              <w:pStyle w:val="Lijstalinea1"/>
              <w:numPr>
                <w:ilvl w:val="0"/>
                <w:numId w:val="11"/>
              </w:numPr>
              <w:tabs>
                <w:tab w:val="clear" w:pos="360"/>
                <w:tab w:val="num" w:pos="720"/>
              </w:tabs>
              <w:ind w:left="720" w:hanging="360"/>
              <w:rPr>
                <w:rFonts w:ascii="Arial" w:hAnsi="Arial"/>
                <w:sz w:val="24"/>
              </w:rPr>
            </w:pPr>
            <w:r>
              <w:rPr>
                <w:rFonts w:ascii="Arial" w:hAnsi="Arial"/>
              </w:rPr>
              <w:t>Briefing</w:t>
            </w:r>
          </w:p>
          <w:p w14:paraId="18605615" w14:textId="77777777" w:rsidR="000A4775" w:rsidRDefault="000A4775" w:rsidP="00BD178E">
            <w:pPr>
              <w:pStyle w:val="Lijstalinea1"/>
              <w:numPr>
                <w:ilvl w:val="0"/>
                <w:numId w:val="11"/>
              </w:numPr>
              <w:tabs>
                <w:tab w:val="clear" w:pos="360"/>
                <w:tab w:val="num" w:pos="720"/>
              </w:tabs>
              <w:ind w:left="720" w:hanging="360"/>
              <w:rPr>
                <w:rFonts w:ascii="Arial" w:hAnsi="Arial"/>
                <w:sz w:val="24"/>
              </w:rPr>
            </w:pPr>
            <w:r>
              <w:rPr>
                <w:rFonts w:ascii="Arial" w:hAnsi="Arial"/>
              </w:rPr>
              <w:t>De-briefing, see amendment A.</w:t>
            </w:r>
          </w:p>
          <w:p w14:paraId="42D311B6" w14:textId="77777777" w:rsidR="000A4775" w:rsidRDefault="000A4775" w:rsidP="00BD178E">
            <w:pPr>
              <w:pStyle w:val="Lijstalinea1"/>
              <w:numPr>
                <w:ilvl w:val="0"/>
                <w:numId w:val="11"/>
              </w:numPr>
              <w:tabs>
                <w:tab w:val="clear" w:pos="360"/>
                <w:tab w:val="num" w:pos="720"/>
              </w:tabs>
              <w:ind w:left="720" w:hanging="360"/>
              <w:rPr>
                <w:rFonts w:ascii="Arial" w:hAnsi="Arial"/>
                <w:sz w:val="24"/>
              </w:rPr>
            </w:pPr>
            <w:r>
              <w:rPr>
                <w:rFonts w:ascii="Arial" w:hAnsi="Arial"/>
              </w:rPr>
              <w:t>Bad news</w:t>
            </w:r>
          </w:p>
          <w:p w14:paraId="365B41CB" w14:textId="77777777" w:rsidR="000A4775" w:rsidRDefault="000A4775" w:rsidP="00BD178E">
            <w:pPr>
              <w:pStyle w:val="Lijstalinea1"/>
              <w:numPr>
                <w:ilvl w:val="0"/>
                <w:numId w:val="11"/>
              </w:numPr>
              <w:tabs>
                <w:tab w:val="clear" w:pos="360"/>
                <w:tab w:val="num" w:pos="720"/>
              </w:tabs>
              <w:ind w:left="720" w:hanging="360"/>
              <w:rPr>
                <w:rFonts w:ascii="Arial" w:hAnsi="Arial"/>
                <w:sz w:val="24"/>
              </w:rPr>
            </w:pPr>
            <w:r>
              <w:rPr>
                <w:rFonts w:ascii="Arial" w:hAnsi="Arial"/>
              </w:rPr>
              <w:t>Feedback.</w:t>
            </w:r>
          </w:p>
          <w:p w14:paraId="65F7D7F1" w14:textId="77777777" w:rsidR="000A4775" w:rsidRDefault="000A4775">
            <w:pPr>
              <w:pStyle w:val="HoofdtekstA"/>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0243887" w14:textId="0EF2F323" w:rsidR="000A4775" w:rsidRDefault="000A4775" w:rsidP="007A01FF">
            <w:pPr>
              <w:pStyle w:val="HoofdtekstA"/>
              <w:numPr>
                <w:ilvl w:val="0"/>
                <w:numId w:val="12"/>
              </w:numPr>
              <w:ind w:left="428" w:hanging="284"/>
              <w:rPr>
                <w:rFonts w:ascii="Arial" w:hAnsi="Arial"/>
                <w:sz w:val="22"/>
              </w:rPr>
            </w:pPr>
            <w:r>
              <w:rPr>
                <w:rFonts w:ascii="Arial" w:hAnsi="Arial"/>
                <w:sz w:val="22"/>
              </w:rPr>
              <w:t>the trainee conducts a thorough and clear briefing of an exercise</w:t>
            </w:r>
          </w:p>
          <w:p w14:paraId="3899762D" w14:textId="77777777" w:rsidR="000A4775" w:rsidRDefault="000A4775" w:rsidP="007A01FF">
            <w:pPr>
              <w:pStyle w:val="HoofdtekstA"/>
              <w:numPr>
                <w:ilvl w:val="0"/>
                <w:numId w:val="12"/>
              </w:numPr>
              <w:ind w:left="428" w:hanging="284"/>
              <w:rPr>
                <w:rFonts w:ascii="Arial" w:hAnsi="Arial"/>
                <w:sz w:val="22"/>
              </w:rPr>
            </w:pPr>
            <w:r>
              <w:rPr>
                <w:rFonts w:ascii="Arial" w:hAnsi="Arial"/>
                <w:sz w:val="22"/>
              </w:rPr>
              <w:t xml:space="preserve">Debriefing is conducted according to IALA SOP’s and IALA guideline 1027. </w:t>
            </w:r>
          </w:p>
          <w:p w14:paraId="72575BCF" w14:textId="77777777" w:rsidR="000A4775" w:rsidRDefault="000A4775" w:rsidP="007A01FF">
            <w:pPr>
              <w:pStyle w:val="HoofdtekstA"/>
              <w:numPr>
                <w:ilvl w:val="0"/>
                <w:numId w:val="12"/>
              </w:numPr>
              <w:ind w:left="428" w:hanging="284"/>
              <w:rPr>
                <w:rFonts w:ascii="Arial" w:hAnsi="Arial"/>
                <w:sz w:val="22"/>
              </w:rPr>
            </w:pPr>
            <w:r>
              <w:rPr>
                <w:rFonts w:ascii="Arial" w:hAnsi="Arial"/>
                <w:sz w:val="22"/>
              </w:rPr>
              <w:t>Knows how to bring bad news</w:t>
            </w:r>
          </w:p>
          <w:p w14:paraId="1C6A0EA2" w14:textId="77777777" w:rsidR="000A4775" w:rsidRDefault="000A4775" w:rsidP="007A01FF">
            <w:pPr>
              <w:pStyle w:val="HoofdtekstA"/>
              <w:numPr>
                <w:ilvl w:val="0"/>
                <w:numId w:val="12"/>
              </w:numPr>
              <w:ind w:left="428" w:hanging="284"/>
              <w:rPr>
                <w:rFonts w:ascii="Arial" w:hAnsi="Arial"/>
                <w:sz w:val="22"/>
              </w:rPr>
            </w:pPr>
            <w:r>
              <w:rPr>
                <w:rFonts w:ascii="Arial" w:hAnsi="Arial"/>
                <w:sz w:val="22"/>
              </w:rPr>
              <w:t>Instructor gives constructive feedback according to the feedbackrules in amendment X.</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FD7704F" w14:textId="4E260B3D" w:rsidR="000A4775" w:rsidRDefault="006601AF" w:rsidP="000A4775">
            <w:pPr>
              <w:pStyle w:val="HoofdtekstA"/>
              <w:ind w:left="249" w:hanging="249"/>
            </w:pPr>
            <w: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5E0E0B4D" w14:textId="2489F1C4" w:rsidR="000A4775" w:rsidRDefault="006601AF" w:rsidP="000A4775">
            <w:pPr>
              <w:pStyle w:val="HoofdtekstA"/>
              <w:ind w:left="249" w:hanging="249"/>
            </w:pPr>
            <w:r>
              <w:t>4</w:t>
            </w:r>
          </w:p>
        </w:tc>
      </w:tr>
      <w:tr w:rsidR="006601AF" w14:paraId="5A7E3B81" w14:textId="77777777" w:rsidTr="006601AF">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7CD1AA3" w14:textId="77777777" w:rsidR="006601AF" w:rsidRDefault="006601AF">
            <w:pPr>
              <w:rPr>
                <w:kern w:val="28"/>
                <w:lang w:val="en-GB"/>
              </w:rPr>
            </w:pPr>
            <w:r>
              <w:rPr>
                <w:kern w:val="28"/>
                <w:lang w:val="en-GB"/>
              </w:rPr>
              <w:t>Module 4 Assessment</w:t>
            </w:r>
          </w:p>
          <w:p w14:paraId="7283C5DD" w14:textId="77777777" w:rsidR="006601AF" w:rsidRDefault="006601AF" w:rsidP="00BD178E">
            <w:pPr>
              <w:pStyle w:val="Lijstalinea1"/>
              <w:numPr>
                <w:ilvl w:val="0"/>
                <w:numId w:val="15"/>
              </w:numPr>
              <w:tabs>
                <w:tab w:val="clear" w:pos="360"/>
                <w:tab w:val="num" w:pos="720"/>
              </w:tabs>
              <w:ind w:left="720" w:hanging="360"/>
              <w:rPr>
                <w:rFonts w:ascii="Arial" w:hAnsi="Arial"/>
              </w:rPr>
            </w:pPr>
            <w:r>
              <w:rPr>
                <w:rFonts w:ascii="Arial" w:hAnsi="Arial"/>
              </w:rPr>
              <w:t xml:space="preserve"> Assessing Performance,</w:t>
            </w:r>
          </w:p>
          <w:p w14:paraId="444AA9A5" w14:textId="77777777" w:rsidR="006601AF" w:rsidRDefault="006601AF" w:rsidP="00BD178E">
            <w:pPr>
              <w:pStyle w:val="Lijstalinea1"/>
              <w:numPr>
                <w:ilvl w:val="0"/>
                <w:numId w:val="15"/>
              </w:numPr>
              <w:tabs>
                <w:tab w:val="clear" w:pos="360"/>
                <w:tab w:val="num" w:pos="720"/>
              </w:tabs>
              <w:ind w:left="720" w:hanging="360"/>
              <w:rPr>
                <w:rFonts w:ascii="Arial" w:hAnsi="Arial"/>
              </w:rPr>
            </w:pPr>
            <w:r>
              <w:rPr>
                <w:rFonts w:ascii="Arial" w:hAnsi="Arial"/>
              </w:rPr>
              <w:t>Assessment Issues,</w:t>
            </w:r>
          </w:p>
          <w:p w14:paraId="7F5AEA3E" w14:textId="77777777" w:rsidR="006601AF" w:rsidRDefault="006601AF">
            <w:pPr>
              <w:pStyle w:val="HoofdtekstA"/>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DD93B6A" w14:textId="77777777" w:rsidR="006601AF" w:rsidRDefault="006601AF" w:rsidP="006601AF">
            <w:pPr>
              <w:pStyle w:val="HoofdtekstA"/>
              <w:numPr>
                <w:ilvl w:val="0"/>
                <w:numId w:val="16"/>
              </w:numPr>
              <w:rPr>
                <w:rFonts w:ascii="Arial" w:hAnsi="Arial"/>
                <w:sz w:val="22"/>
              </w:rPr>
            </w:pPr>
            <w:r>
              <w:rPr>
                <w:rFonts w:ascii="Arial" w:hAnsi="Arial"/>
                <w:sz w:val="22"/>
              </w:rPr>
              <w:t>Knows several methods for assessing performance.</w:t>
            </w:r>
          </w:p>
          <w:p w14:paraId="71C94B1D" w14:textId="26505F3E" w:rsidR="006601AF" w:rsidRDefault="006601AF" w:rsidP="006601AF">
            <w:pPr>
              <w:pStyle w:val="HoofdtekstA"/>
              <w:numPr>
                <w:ilvl w:val="0"/>
                <w:numId w:val="16"/>
              </w:numPr>
              <w:rPr>
                <w:rFonts w:ascii="Arial" w:hAnsi="Arial"/>
                <w:sz w:val="22"/>
              </w:rPr>
            </w:pPr>
            <w:r>
              <w:rPr>
                <w:rFonts w:ascii="Arial" w:hAnsi="Arial"/>
                <w:sz w:val="22"/>
              </w:rPr>
              <w:t>Is aware of the importance of objectivity while assessing performance</w:t>
            </w:r>
          </w:p>
          <w:p w14:paraId="5253902B" w14:textId="77777777" w:rsidR="006601AF" w:rsidRPr="002E7713" w:rsidRDefault="006601AF" w:rsidP="006601AF">
            <w:pPr>
              <w:pStyle w:val="HoofdtekstA"/>
              <w:numPr>
                <w:ilvl w:val="0"/>
                <w:numId w:val="16"/>
              </w:numPr>
              <w:rPr>
                <w:rFonts w:ascii="Arial" w:hAnsi="Arial"/>
                <w:sz w:val="22"/>
              </w:rPr>
            </w:pPr>
            <w:r w:rsidRPr="002E7713">
              <w:rPr>
                <w:rFonts w:ascii="Arial" w:hAnsi="Arial"/>
                <w:sz w:val="22"/>
              </w:rPr>
              <w:t>Knows at least 4 assessment errors.</w:t>
            </w:r>
          </w:p>
          <w:p w14:paraId="5CADE60E" w14:textId="77777777"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make an assessment exercise or exam</w:t>
            </w:r>
          </w:p>
          <w:p w14:paraId="165F8114" w14:textId="77777777"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make an appraisal form for the assessment of the performance</w:t>
            </w:r>
          </w:p>
          <w:p w14:paraId="68E79582" w14:textId="2991C3E3"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describe some basic considerations about scales</w:t>
            </w:r>
            <w:r w:rsidR="00365549">
              <w:rPr>
                <w:shd w:val="clear" w:color="auto" w:fill="F3EB00"/>
                <w:lang w:val="nl-NL"/>
              </w:rPr>
              <w:t xml:space="preserve"> and make an assessment form</w:t>
            </w:r>
          </w:p>
          <w:p w14:paraId="48B388A2" w14:textId="033DA031"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is aware of the methodological mistakes which can be made during assessment</w:t>
            </w:r>
          </w:p>
          <w:p w14:paraId="2A8D99ED" w14:textId="77777777"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describe what reliability and validity are</w:t>
            </w:r>
          </w:p>
          <w:p w14:paraId="1556E23B" w14:textId="5814A019"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describe</w:t>
            </w:r>
            <w:r w:rsidR="00365549">
              <w:rPr>
                <w:shd w:val="clear" w:color="auto" w:fill="F3EB00"/>
                <w:lang w:val="nl-NL"/>
              </w:rPr>
              <w:t>s</w:t>
            </w:r>
            <w:r>
              <w:rPr>
                <w:shd w:val="clear" w:color="auto" w:fill="F3EB00"/>
                <w:lang w:val="nl-NL"/>
              </w:rPr>
              <w:t xml:space="preserve"> what inter-rater reliability is</w:t>
            </w:r>
            <w:r w:rsidR="00365549">
              <w:rPr>
                <w:shd w:val="clear" w:color="auto" w:fill="F3EB00"/>
                <w:lang w:val="nl-NL"/>
              </w:rPr>
              <w:t xml:space="preserve"> and knows remedies</w:t>
            </w:r>
          </w:p>
          <w:p w14:paraId="4B019D12" w14:textId="77777777"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distinguish observations from interpretations</w:t>
            </w:r>
          </w:p>
          <w:p w14:paraId="17F3995A" w14:textId="63218162" w:rsidR="006601AF" w:rsidRDefault="006601AF" w:rsidP="006601AF">
            <w:pPr>
              <w:pStyle w:val="Plattetekstinspringen21"/>
              <w:numPr>
                <w:ilvl w:val="0"/>
                <w:numId w:val="16"/>
              </w:numPr>
              <w:jc w:val="left"/>
              <w:rPr>
                <w:shd w:val="clear" w:color="auto" w:fill="F3EB00"/>
                <w:lang w:val="nl-NL"/>
              </w:rPr>
            </w:pPr>
            <w:r>
              <w:rPr>
                <w:shd w:val="clear" w:color="auto" w:fill="F3EB00"/>
                <w:lang w:val="nl-NL"/>
              </w:rPr>
              <w:t>calculate norm</w:t>
            </w:r>
            <w:r w:rsidR="00365549">
              <w:rPr>
                <w:shd w:val="clear" w:color="auto" w:fill="F3EB00"/>
                <w:lang w:val="nl-NL"/>
              </w:rPr>
              <w:t>s and ca</w:t>
            </w:r>
            <w:r w:rsidR="00144CED">
              <w:rPr>
                <w:shd w:val="clear" w:color="auto" w:fill="F3EB00"/>
                <w:lang w:val="nl-NL"/>
              </w:rPr>
              <w:t>lculate the (weighted average)</w:t>
            </w:r>
          </w:p>
          <w:p w14:paraId="15BE320E" w14:textId="77777777" w:rsidR="006601AF" w:rsidRPr="00365549" w:rsidRDefault="006601AF" w:rsidP="00365549">
            <w:pPr>
              <w:pStyle w:val="HoofdtekstA"/>
              <w:ind w:left="280"/>
              <w:rPr>
                <w:rFonts w:ascii="Arial" w:hAnsi="Arial"/>
                <w:sz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0056625C" w14:textId="1296AEF8" w:rsidR="006601AF" w:rsidRDefault="00E5416B" w:rsidP="006601AF">
            <w:pPr>
              <w:pStyle w:val="HoofdtekstA"/>
            </w:pPr>
            <w: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1AACC066" w14:textId="0E1FDF34" w:rsidR="006601AF" w:rsidRDefault="00E5416B" w:rsidP="006601AF">
            <w:pPr>
              <w:pStyle w:val="HoofdtekstA"/>
            </w:pPr>
            <w:r>
              <w:t>4</w:t>
            </w:r>
          </w:p>
        </w:tc>
      </w:tr>
      <w:tr w:rsidR="00816EE4" w14:paraId="7BBC2837" w14:textId="77777777" w:rsidTr="00816EE4">
        <w:trPr>
          <w:gridAfter w:val="1"/>
          <w:wAfter w:w="1559" w:type="dxa"/>
          <w:cantSplit/>
          <w:trHeight w:val="7018"/>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869138E" w14:textId="77777777" w:rsidR="00816EE4" w:rsidRDefault="00816EE4">
            <w:pPr>
              <w:rPr>
                <w:kern w:val="28"/>
                <w:lang w:val="en-GB"/>
              </w:rPr>
            </w:pPr>
            <w:r>
              <w:rPr>
                <w:kern w:val="28"/>
                <w:lang w:val="en-GB"/>
              </w:rPr>
              <w:t>Module 6 Training Management System</w:t>
            </w:r>
          </w:p>
          <w:p w14:paraId="621FEFFF" w14:textId="77777777" w:rsidR="00816EE4" w:rsidRDefault="00816EE4">
            <w:pPr>
              <w:pStyle w:val="Lijstalinea1"/>
              <w:tabs>
                <w:tab w:val="left" w:pos="161"/>
              </w:tabs>
              <w:ind w:left="0"/>
              <w:rPr>
                <w:rFonts w:ascii="Arial" w:hAnsi="Arial"/>
              </w:rPr>
            </w:pPr>
            <w:r>
              <w:rPr>
                <w:rFonts w:ascii="Arial" w:hAnsi="Arial"/>
              </w:rPr>
              <w:t>Course Administration,</w:t>
            </w:r>
          </w:p>
          <w:p w14:paraId="7E46F96D" w14:textId="77777777" w:rsidR="00816EE4" w:rsidRDefault="00816EE4" w:rsidP="00BD178E">
            <w:pPr>
              <w:pStyle w:val="Lijstalinea1"/>
              <w:numPr>
                <w:ilvl w:val="0"/>
                <w:numId w:val="22"/>
              </w:numPr>
              <w:tabs>
                <w:tab w:val="clear" w:pos="360"/>
                <w:tab w:val="left" w:pos="161"/>
                <w:tab w:val="num" w:pos="720"/>
              </w:tabs>
              <w:ind w:left="720" w:hanging="360"/>
              <w:rPr>
                <w:rFonts w:ascii="Arial" w:hAnsi="Arial"/>
              </w:rPr>
            </w:pPr>
            <w:r>
              <w:rPr>
                <w:rFonts w:ascii="Arial" w:hAnsi="Arial"/>
              </w:rPr>
              <w:t>Quality Control</w:t>
            </w:r>
          </w:p>
          <w:p w14:paraId="03DBCB1B" w14:textId="77777777" w:rsidR="00816EE4" w:rsidRDefault="00816EE4" w:rsidP="00BD178E">
            <w:pPr>
              <w:pStyle w:val="Lijstalinea1"/>
              <w:numPr>
                <w:ilvl w:val="0"/>
                <w:numId w:val="22"/>
              </w:numPr>
              <w:tabs>
                <w:tab w:val="clear" w:pos="360"/>
                <w:tab w:val="left" w:pos="161"/>
                <w:tab w:val="num" w:pos="720"/>
              </w:tabs>
              <w:ind w:left="720" w:hanging="360"/>
              <w:rPr>
                <w:rFonts w:ascii="Arial" w:hAnsi="Arial"/>
              </w:rPr>
            </w:pPr>
            <w:r>
              <w:rPr>
                <w:rFonts w:ascii="Arial" w:hAnsi="Arial"/>
              </w:rPr>
              <w:t>Evaluations</w:t>
            </w:r>
          </w:p>
          <w:p w14:paraId="220B6BB4" w14:textId="77777777" w:rsidR="00816EE4" w:rsidRDefault="00816EE4">
            <w:pPr>
              <w:pStyle w:val="Lijstalinea1"/>
              <w:tabs>
                <w:tab w:val="left" w:pos="161"/>
              </w:tabs>
              <w:ind w:left="0"/>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B2FA844" w14:textId="4BA13397" w:rsidR="00816EE4" w:rsidRDefault="00816EE4" w:rsidP="00BD178E">
            <w:pPr>
              <w:pStyle w:val="HoofdtekstA"/>
              <w:numPr>
                <w:ilvl w:val="0"/>
                <w:numId w:val="23"/>
              </w:numPr>
              <w:ind w:hanging="257"/>
              <w:rPr>
                <w:rFonts w:ascii="Arial" w:hAnsi="Arial"/>
                <w:sz w:val="22"/>
              </w:rPr>
            </w:pPr>
            <w:r>
              <w:rPr>
                <w:rFonts w:ascii="Arial" w:hAnsi="Arial"/>
                <w:sz w:val="22"/>
              </w:rPr>
              <w:t>Able to make a course evaluation</w:t>
            </w:r>
          </w:p>
          <w:p w14:paraId="5E57044E" w14:textId="219D9EA2" w:rsidR="00816EE4" w:rsidRDefault="00816EE4" w:rsidP="00BD178E">
            <w:pPr>
              <w:pStyle w:val="HoofdtekstA"/>
              <w:numPr>
                <w:ilvl w:val="0"/>
                <w:numId w:val="23"/>
              </w:numPr>
              <w:ind w:hanging="257"/>
              <w:rPr>
                <w:rFonts w:ascii="Arial" w:hAnsi="Arial"/>
                <w:sz w:val="22"/>
              </w:rPr>
            </w:pPr>
            <w:r>
              <w:rPr>
                <w:rFonts w:ascii="Arial" w:hAnsi="Arial"/>
                <w:sz w:val="22"/>
              </w:rPr>
              <w:t xml:space="preserve"> Understands the difference between   content validity and criterium validity.</w:t>
            </w:r>
          </w:p>
          <w:p w14:paraId="4B4D08BD" w14:textId="13BAA719" w:rsidR="00816EE4" w:rsidRDefault="00816EE4" w:rsidP="00BD178E">
            <w:pPr>
              <w:pStyle w:val="HoofdtekstA"/>
              <w:numPr>
                <w:ilvl w:val="0"/>
                <w:numId w:val="23"/>
              </w:numPr>
              <w:ind w:hanging="257"/>
              <w:rPr>
                <w:rFonts w:ascii="Arial" w:hAnsi="Arial"/>
                <w:sz w:val="22"/>
              </w:rPr>
            </w:pPr>
            <w:r>
              <w:rPr>
                <w:rFonts w:ascii="Arial" w:hAnsi="Arial"/>
                <w:sz w:val="22"/>
              </w:rPr>
              <w:t xml:space="preserve">Knows and uses the quality management system [IALA guideline 1014, accred. of VTS training courses] implemented by his organization.  </w:t>
            </w:r>
          </w:p>
          <w:p w14:paraId="655523C8" w14:textId="2628449B" w:rsidR="00816EE4" w:rsidRDefault="00816EE4" w:rsidP="007761B8">
            <w:pPr>
              <w:pStyle w:val="HoofdtekstA"/>
              <w:numPr>
                <w:ilvl w:val="0"/>
                <w:numId w:val="23"/>
              </w:numPr>
              <w:ind w:hanging="257"/>
              <w:rPr>
                <w:rFonts w:ascii="Arial" w:hAnsi="Arial"/>
                <w:sz w:val="22"/>
              </w:rPr>
            </w:pPr>
            <w:r>
              <w:rPr>
                <w:rFonts w:ascii="Arial" w:hAnsi="Arial"/>
                <w:sz w:val="22"/>
              </w:rPr>
              <w:t>Follows a system (set up by the training institute or the trainee) to maintain the course material.</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FDB5495" w14:textId="2BD77F11" w:rsidR="00816EE4" w:rsidRDefault="0016726F">
            <w:pPr>
              <w:pStyle w:val="HoofdtekstA"/>
              <w:rPr>
                <w:rFonts w:ascii="Arial" w:hAnsi="Arial"/>
                <w:sz w:val="22"/>
              </w:rPr>
            </w:pPr>
            <w:r>
              <w:rPr>
                <w:rFonts w:ascii="Arial" w:hAnsi="Arial"/>
                <w:sz w:val="22"/>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4F2A8B77" w14:textId="053280C7" w:rsidR="00816EE4" w:rsidRDefault="0016726F">
            <w:pPr>
              <w:pStyle w:val="HoofdtekstA"/>
            </w:pPr>
            <w:r>
              <w:t>2</w:t>
            </w:r>
          </w:p>
        </w:tc>
      </w:tr>
    </w:tbl>
    <w:p w14:paraId="7C5FC7AE" w14:textId="77777777" w:rsidR="002D1DC9" w:rsidRDefault="002D1DC9">
      <w:pPr>
        <w:pStyle w:val="Vrijevorm"/>
        <w:ind w:left="108"/>
        <w:rPr>
          <w:rFonts w:ascii="Arial" w:hAnsi="Arial"/>
          <w:sz w:val="24"/>
        </w:rPr>
      </w:pPr>
    </w:p>
    <w:p w14:paraId="017C483D" w14:textId="77777777" w:rsidR="002D1DC9" w:rsidRDefault="002D1DC9">
      <w:pPr>
        <w:pStyle w:val="VrijevormB"/>
        <w:ind w:left="108"/>
        <w:rPr>
          <w:rFonts w:ascii="Arial" w:hAnsi="Arial"/>
          <w:sz w:val="24"/>
        </w:rPr>
      </w:pPr>
    </w:p>
    <w:p w14:paraId="309BF278" w14:textId="77777777" w:rsidR="002D1DC9" w:rsidRDefault="002D1DC9" w:rsidP="0016726F">
      <w:pPr>
        <w:pStyle w:val="Vrijevorm"/>
        <w:rPr>
          <w:rFonts w:ascii="Times" w:hAnsi="Times"/>
          <w:sz w:val="24"/>
        </w:rPr>
      </w:pPr>
    </w:p>
    <w:p w14:paraId="69B1BFA8" w14:textId="77777777" w:rsidR="002D1DC9" w:rsidRDefault="002D1DC9">
      <w:pPr>
        <w:pStyle w:val="VrijevormB"/>
        <w:ind w:left="108"/>
        <w:rPr>
          <w:rFonts w:ascii="Times" w:hAnsi="Times"/>
          <w:sz w:val="24"/>
        </w:rPr>
      </w:pPr>
    </w:p>
    <w:p w14:paraId="57A14CC3" w14:textId="06A5725E" w:rsidR="002D1DC9" w:rsidRDefault="00CF7FD0" w:rsidP="00642433">
      <w:pPr>
        <w:pStyle w:val="Vrijevorm"/>
        <w:rPr>
          <w:rFonts w:ascii="Times" w:hAnsi="Times"/>
          <w:sz w:val="24"/>
        </w:rPr>
      </w:pPr>
      <w:r w:rsidRPr="00CF7FD0">
        <w:rPr>
          <w:rFonts w:ascii="Times" w:hAnsi="Times"/>
          <w:sz w:val="24"/>
          <w:highlight w:val="green"/>
        </w:rPr>
        <w:t>1017</w:t>
      </w:r>
    </w:p>
    <w:p w14:paraId="620AA71C" w14:textId="0D419842" w:rsidR="002D1DC9" w:rsidRPr="00642433" w:rsidRDefault="002D1DC9">
      <w:pPr>
        <w:pStyle w:val="Plattetekstinspringen21"/>
        <w:rPr>
          <w:shd w:val="clear" w:color="auto" w:fill="F3EB00"/>
          <w:lang w:val="nl-NL"/>
        </w:rPr>
      </w:pPr>
      <w:r>
        <w:rPr>
          <w:rFonts w:ascii="Times" w:hAnsi="Times"/>
          <w:sz w:val="24"/>
          <w:shd w:val="clear" w:color="auto" w:fill="F3EB00"/>
          <w:lang w:val="nl-NL"/>
        </w:rPr>
        <w:tab/>
      </w:r>
      <w:r>
        <w:rPr>
          <w:rFonts w:ascii="Times" w:hAnsi="Times"/>
          <w:sz w:val="24"/>
          <w:shd w:val="clear" w:color="auto" w:fill="F3EB00"/>
          <w:lang w:val="nl-NL"/>
        </w:rPr>
        <w:tab/>
      </w:r>
      <w:r w:rsidRPr="00642433">
        <w:rPr>
          <w:shd w:val="clear" w:color="auto" w:fill="F3EB00"/>
          <w:lang w:val="nl-NL"/>
        </w:rPr>
        <w:t>MODULE 1</w:t>
      </w:r>
      <w:r w:rsidRPr="00642433">
        <w:rPr>
          <w:shd w:val="clear" w:color="auto" w:fill="F3EB00"/>
          <w:lang w:val="nl-NL"/>
        </w:rPr>
        <w:tab/>
      </w:r>
      <w:r w:rsidR="00811917" w:rsidRPr="00642433">
        <w:rPr>
          <w:shd w:val="clear" w:color="auto" w:fill="F3EB00"/>
          <w:lang w:val="nl-NL"/>
        </w:rPr>
        <w:t>COURSE DEVELOPMENT</w:t>
      </w:r>
    </w:p>
    <w:p w14:paraId="4DB9C7F2" w14:textId="77777777" w:rsidR="002D1DC9" w:rsidRPr="00642433" w:rsidRDefault="002D1DC9">
      <w:pPr>
        <w:pStyle w:val="Plattetekstinspringen21"/>
        <w:rPr>
          <w:shd w:val="clear" w:color="auto" w:fill="F3EB00"/>
          <w:lang w:val="nl-NL"/>
        </w:rPr>
      </w:pPr>
    </w:p>
    <w:p w14:paraId="6B386288" w14:textId="2BED57A6" w:rsidR="002D1DC9" w:rsidRPr="00D746CD" w:rsidRDefault="002D1DC9" w:rsidP="00642433">
      <w:pPr>
        <w:pStyle w:val="Plattetekstinspringen21"/>
        <w:numPr>
          <w:ilvl w:val="1"/>
          <w:numId w:val="63"/>
        </w:numPr>
        <w:rPr>
          <w:rFonts w:cs="Arial"/>
          <w:shd w:val="clear" w:color="auto" w:fill="F3EB00"/>
          <w:lang w:val="nl-NL"/>
        </w:rPr>
      </w:pPr>
      <w:r w:rsidRPr="00D746CD">
        <w:rPr>
          <w:rFonts w:cs="Arial"/>
          <w:shd w:val="clear" w:color="auto" w:fill="F3EB00"/>
          <w:lang w:val="nl-NL"/>
        </w:rPr>
        <w:t>INTRODUCTION</w:t>
      </w:r>
    </w:p>
    <w:p w14:paraId="706907C3" w14:textId="7B331189" w:rsidR="00F30C15" w:rsidRPr="00D746CD" w:rsidRDefault="00D746CD" w:rsidP="00F30C15">
      <w:pPr>
        <w:pStyle w:val="Plattetekstinspringen21"/>
        <w:rPr>
          <w:rFonts w:cs="Arial"/>
          <w:shd w:val="clear" w:color="auto" w:fill="F3EB00"/>
          <w:lang w:val="nl-NL"/>
        </w:rPr>
      </w:pPr>
      <w:r w:rsidRPr="00D746CD">
        <w:rPr>
          <w:rFonts w:cs="Arial"/>
          <w:shd w:val="clear" w:color="auto" w:fill="F3EB00"/>
          <w:lang w:val="nl-NL"/>
        </w:rPr>
        <w:t>G</w:t>
      </w:r>
      <w:r w:rsidR="00F30C15" w:rsidRPr="00D746CD">
        <w:rPr>
          <w:rFonts w:cs="Arial"/>
          <w:shd w:val="clear" w:color="auto" w:fill="F3EB00"/>
          <w:lang w:val="nl-NL"/>
        </w:rPr>
        <w:t xml:space="preserve">ood training is based upon a thorough situation analysis. The analysis provides information regarding the required competencies. Competencies are the way that we deal with our work and with other people. They are the </w:t>
      </w:r>
      <w:r w:rsidRPr="00D746CD">
        <w:rPr>
          <w:rFonts w:cs="Arial"/>
          <w:shd w:val="clear" w:color="auto" w:fill="F3EB00"/>
          <w:lang w:val="nl-NL"/>
        </w:rPr>
        <w:t>combination</w:t>
      </w:r>
      <w:r w:rsidR="00F30C15" w:rsidRPr="00D746CD">
        <w:rPr>
          <w:rFonts w:cs="Arial"/>
          <w:shd w:val="clear" w:color="auto" w:fill="F3EB00"/>
          <w:lang w:val="nl-NL"/>
        </w:rPr>
        <w:t xml:space="preserve"> of personality, intelligence and </w:t>
      </w:r>
      <w:r w:rsidRPr="00D746CD">
        <w:rPr>
          <w:rFonts w:cs="Arial"/>
          <w:shd w:val="clear" w:color="auto" w:fill="F3EB00"/>
          <w:lang w:val="nl-NL"/>
        </w:rPr>
        <w:t>innate</w:t>
      </w:r>
      <w:r w:rsidR="00F30C15" w:rsidRPr="00D746CD">
        <w:rPr>
          <w:rFonts w:cs="Arial"/>
          <w:shd w:val="clear" w:color="auto" w:fill="F3EB00"/>
          <w:lang w:val="nl-NL"/>
        </w:rPr>
        <w:t xml:space="preserve"> skills together with learned knowledge, skills and an attitude.</w:t>
      </w:r>
    </w:p>
    <w:p w14:paraId="61FD45D7" w14:textId="77777777" w:rsidR="00305758" w:rsidRDefault="00305758" w:rsidP="00F30C15">
      <w:pPr>
        <w:pStyle w:val="Plattetekstinspringen21"/>
        <w:rPr>
          <w:rFonts w:ascii="Arial Bold" w:hAnsi="Arial Bold"/>
          <w:shd w:val="clear" w:color="auto" w:fill="F3EB00"/>
          <w:lang w:val="nl-NL"/>
        </w:rPr>
      </w:pPr>
    </w:p>
    <w:p w14:paraId="4C6D3287" w14:textId="21984F39" w:rsidR="00305758" w:rsidRDefault="00305758" w:rsidP="00F30C15">
      <w:pPr>
        <w:pStyle w:val="Plattetekstinspringen21"/>
        <w:rPr>
          <w:rFonts w:ascii="Arial Bold" w:hAnsi="Arial Bold"/>
          <w:shd w:val="clear" w:color="auto" w:fill="F3EB00"/>
          <w:lang w:val="nl-NL"/>
        </w:rPr>
      </w:pPr>
      <w:r>
        <w:rPr>
          <w:rFonts w:ascii="Arial Bold" w:hAnsi="Arial Bold"/>
          <w:shd w:val="clear" w:color="auto" w:fill="F3EB00"/>
          <w:lang w:val="nl-NL"/>
        </w:rPr>
        <w:t>SITUATION ANALYSIS</w:t>
      </w:r>
    </w:p>
    <w:p w14:paraId="54CA5716" w14:textId="4DA32E19" w:rsidR="00305758" w:rsidRDefault="007B6157" w:rsidP="00F30C15">
      <w:pPr>
        <w:pStyle w:val="Plattetekstinspringen21"/>
        <w:rPr>
          <w:rFonts w:ascii="Arial Bold" w:hAnsi="Arial Bold"/>
          <w:shd w:val="clear" w:color="auto" w:fill="F3EB00"/>
          <w:lang w:val="nl-NL"/>
        </w:rPr>
      </w:pPr>
      <w:r>
        <w:rPr>
          <w:rFonts w:ascii="Arial Bold" w:hAnsi="Arial Bold"/>
          <w:noProof/>
          <w:lang w:val="en-US"/>
        </w:rPr>
        <mc:AlternateContent>
          <mc:Choice Requires="wpg">
            <w:drawing>
              <wp:anchor distT="0" distB="0" distL="114300" distR="114300" simplePos="0" relativeHeight="251671552" behindDoc="0" locked="0" layoutInCell="1" allowOverlap="1" wp14:anchorId="082C63C1" wp14:editId="27CAFD7B">
                <wp:simplePos x="0" y="0"/>
                <wp:positionH relativeFrom="column">
                  <wp:posOffset>737870</wp:posOffset>
                </wp:positionH>
                <wp:positionV relativeFrom="paragraph">
                  <wp:posOffset>113665</wp:posOffset>
                </wp:positionV>
                <wp:extent cx="5029200" cy="1511300"/>
                <wp:effectExtent l="50800" t="25400" r="76200" b="114300"/>
                <wp:wrapThrough wrapText="bothSides">
                  <wp:wrapPolygon edited="0">
                    <wp:start x="15491" y="-363"/>
                    <wp:lineTo x="-218" y="0"/>
                    <wp:lineTo x="-218" y="11617"/>
                    <wp:lineTo x="7309" y="17425"/>
                    <wp:lineTo x="7527" y="22871"/>
                    <wp:lineTo x="13855" y="22871"/>
                    <wp:lineTo x="13964" y="11617"/>
                    <wp:lineTo x="20618" y="11617"/>
                    <wp:lineTo x="21818" y="10891"/>
                    <wp:lineTo x="21818" y="-363"/>
                    <wp:lineTo x="15491" y="-363"/>
                  </wp:wrapPolygon>
                </wp:wrapThrough>
                <wp:docPr id="26" name="Groeperen 26"/>
                <wp:cNvGraphicFramePr/>
                <a:graphic xmlns:a="http://schemas.openxmlformats.org/drawingml/2006/main">
                  <a:graphicData uri="http://schemas.microsoft.com/office/word/2010/wordprocessingGroup">
                    <wpg:wgp>
                      <wpg:cNvGrpSpPr/>
                      <wpg:grpSpPr>
                        <a:xfrm>
                          <a:off x="0" y="0"/>
                          <a:ext cx="5029200" cy="1511300"/>
                          <a:chOff x="0" y="0"/>
                          <a:chExt cx="5029200" cy="1511300"/>
                        </a:xfrm>
                      </wpg:grpSpPr>
                      <wps:wsp>
                        <wps:cNvPr id="21" name="Rechthoek 21"/>
                        <wps:cNvSpPr/>
                        <wps:spPr>
                          <a:xfrm>
                            <a:off x="0" y="38100"/>
                            <a:ext cx="1371600" cy="723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B62AAAC" w14:textId="273AA647" w:rsidR="001D091F" w:rsidRDefault="001D091F" w:rsidP="00305758">
                              <w:pPr>
                                <w:jc w:val="center"/>
                              </w:pPr>
                              <w:r>
                                <w:t>REQUIRED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hthoek 22"/>
                        <wps:cNvSpPr/>
                        <wps:spPr>
                          <a:xfrm>
                            <a:off x="3657600" y="0"/>
                            <a:ext cx="1371600" cy="723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12FE182" w14:textId="15DF4139" w:rsidR="001D091F" w:rsidRDefault="001D091F" w:rsidP="00305758">
                              <w:pPr>
                                <w:jc w:val="center"/>
                              </w:pPr>
                              <w:r>
                                <w:t>PERSONAL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hte verbindingslijn 23"/>
                        <wps:cNvCnPr/>
                        <wps:spPr>
                          <a:xfrm flipV="1">
                            <a:off x="1397000" y="355600"/>
                            <a:ext cx="2235200" cy="254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5" name="Rechthoek 25"/>
                        <wps:cNvSpPr/>
                        <wps:spPr>
                          <a:xfrm>
                            <a:off x="1803400" y="787400"/>
                            <a:ext cx="1371600" cy="723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F76463C" w14:textId="14869B45" w:rsidR="001D091F" w:rsidRDefault="001D091F" w:rsidP="00305758">
                              <w:pPr>
                                <w:jc w:val="center"/>
                              </w:pPr>
                              <w:r>
                                <w:t>TRAINING GAP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eperen 26" o:spid="_x0000_s1035" style="position:absolute;left:0;text-align:left;margin-left:58.1pt;margin-top:8.95pt;width:396pt;height:119pt;z-index:251671552" coordsize="5029200,1511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">
                <v:rect id="Rechthoek 21" o:spid="_x0000_s1036" style="position:absolute;top:38100;width:1371600;height:723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jNDMwwAA&#10;ANsAAAAPAAAAZHJzL2Rvd25yZXYueG1sRI/disIwFITvhX2HcBa801RRkW6jiLCiFyL+PMChOW26&#10;Nielydbu228EwcthZr5hsnVva9FR6yvHCibjBARx7nTFpYLb9Xu0BOEDssbaMSn4Iw/r1ccgw1S7&#10;B5+pu4RSRAj7FBWYEJpUSp8bsujHriGOXuFaiyHKtpS6xUeE21pOk2QhLVYcFww2tDWU3y+/VoH9&#10;2XW89MVtdpqHU3+oz9vD0Sg1/Ow3XyAC9eEdfrX3WsF0As8v8QfI1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jNDMwwAAANsAAAAPAAAAAAAAAAAAAAAAAJcCAABkcnMvZG93&#10;bnJldi54bWxQSwUGAAAAAAQABAD1AAAAhwMAAAAA&#10;" fillcolor="#4f81bd [3204]" strokecolor="#4579b8 [3044]">
                  <v:fill color2="#a7bfde [1620]" rotate="t" type="gradient">
                    <o:fill v:ext="view" type="gradientUnscaled"/>
                  </v:fill>
                  <v:shadow on="t" opacity="22937f" mv:blur="40000f" origin=",.5" offset="0,23000emu"/>
                  <v:textbox>
                    <w:txbxContent>
                      <w:p w14:paraId="1B62AAAC" w14:textId="273AA647" w:rsidR="00261AD0" w:rsidRDefault="00261AD0" w:rsidP="00305758">
                        <w:pPr>
                          <w:jc w:val="center"/>
                        </w:pPr>
                        <w:r>
                          <w:t>REQUIRED COMPETENCE</w:t>
                        </w:r>
                      </w:p>
                    </w:txbxContent>
                  </v:textbox>
                </v:rect>
                <v:rect id="Rechthoek 22" o:spid="_x0000_s1037" style="position:absolute;left:3657600;width:1371600;height:723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Xk67wgAA&#10;ANsAAAAPAAAAZHJzL2Rvd25yZXYueG1sRI/RisIwFETfhf2HcBd803SLilSjLMKKPohY/YBLc22q&#10;zU1psrX79xtB8HGYmTPMct3bWnTU+sqxgq9xAoK4cLriUsHl/DOag/ABWWPtmBT8kYf16mOwxEy7&#10;B5+oy0MpIoR9hgpMCE0mpS8MWfRj1xBH7+paiyHKtpS6xUeE21qmSTKTFiuOCwYb2hgq7vmvVWBv&#10;247n/nqZHKfh2O/r02Z/MEoNP/vvBYhAfXiHX+2dVpCm8PwSf4Bc/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peTrvCAAAA2wAAAA8AAAAAAAAAAAAAAAAAlwIAAGRycy9kb3du&#10;cmV2LnhtbFBLBQYAAAAABAAEAPUAAACGAwAAAAA=&#10;" fillcolor="#4f81bd [3204]" strokecolor="#4579b8 [3044]">
                  <v:fill color2="#a7bfde [1620]" rotate="t" type="gradient">
                    <o:fill v:ext="view" type="gradientUnscaled"/>
                  </v:fill>
                  <v:shadow on="t" opacity="22937f" mv:blur="40000f" origin=",.5" offset="0,23000emu"/>
                  <v:textbox>
                    <w:txbxContent>
                      <w:p w14:paraId="512FE182" w14:textId="15DF4139" w:rsidR="00261AD0" w:rsidRDefault="00261AD0" w:rsidP="00305758">
                        <w:pPr>
                          <w:jc w:val="center"/>
                        </w:pPr>
                        <w:r>
                          <w:t>PERSONAL COMPETENCE</w:t>
                        </w:r>
                      </w:p>
                    </w:txbxContent>
                  </v:textbox>
                </v:rect>
                <v:line id="Rechte verbindingslijn 23" o:spid="_x0000_s1038" style="position:absolute;flip:y;visibility:visible;mso-wrap-style:square" from="1397000,355600" to="3632200,381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UGtesQAAADbAAAADwAAAGRycy9kb3ducmV2LnhtbESPQWsCMRSE7wX/Q3iCt5pVS9GtUURR&#10;PLQH1/6AR/K6Wbp5WTZxd/XXN4VCj8PMfMOst4OrRUdtqDwrmE0zEMTam4pLBZ/X4/MSRIjIBmvP&#10;pOBOAbab0dMac+N7vlBXxFIkCIccFdgYm1zKoC05DFPfECfvy7cOY5JtKU2LfYK7Ws6z7FU6rDgt&#10;WGxob0l/FzenYPHe6dmqsVWvV5f96aV4nD/cQanJeNi9gYg0xP/wX/tsFMwX8Psl/QC5+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lQa16xAAAANsAAAAPAAAAAAAAAAAA&#10;AAAAAKECAABkcnMvZG93bnJldi54bWxQSwUGAAAAAAQABAD5AAAAkgMAAAAA&#10;" strokecolor="#4f81bd [3204]" strokeweight="2pt">
                  <v:shadow on="t" opacity="24903f" mv:blur="40000f" origin=",.5" offset="0,20000emu"/>
                </v:line>
                <v:rect id="Rechthoek 25" o:spid="_x0000_s1039" style="position:absolute;left:1803400;top:787400;width:1371600;height:723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t9bPwQAA&#10;ANsAAAAPAAAAZHJzL2Rvd25yZXYueG1sRI/disIwFITvF3yHcATv1lRRkWoUEVz0QsSfBzg0x6ba&#10;nJQmW+vbG0HwcpiZb5j5srWlaKj2hWMFg34CgjhzuuBcweW8+Z2C8AFZY+mYFDzJw3LR+Zljqt2D&#10;j9ScQi4ihH2KCkwIVSqlzwxZ9H1XEUfv6mqLIco6l7rGR4TbUg6TZCItFhwXDFa0NpTdT/9Wgb39&#10;NTz118voMA6Hdlce17u9UarXbVczEIHa8A1/2lutYDiG95f4A+Ti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NbfWz8EAAADbAAAADwAAAAAAAAAAAAAAAACXAgAAZHJzL2Rvd25y&#10;ZXYueG1sUEsFBgAAAAAEAAQA9QAAAIUDAAAAAA==&#10;" fillcolor="#4f81bd [3204]" strokecolor="#4579b8 [3044]">
                  <v:fill color2="#a7bfde [1620]" rotate="t" type="gradient">
                    <o:fill v:ext="view" type="gradientUnscaled"/>
                  </v:fill>
                  <v:shadow on="t" opacity="22937f" mv:blur="40000f" origin=",.5" offset="0,23000emu"/>
                  <v:textbox>
                    <w:txbxContent>
                      <w:p w14:paraId="3F76463C" w14:textId="14869B45" w:rsidR="00261AD0" w:rsidRDefault="00261AD0" w:rsidP="00305758">
                        <w:pPr>
                          <w:jc w:val="center"/>
                        </w:pPr>
                        <w:r>
                          <w:t>TRAINING GAP</w:t>
                        </w:r>
                      </w:p>
                    </w:txbxContent>
                  </v:textbox>
                </v:rect>
                <w10:wrap type="through"/>
              </v:group>
            </w:pict>
          </mc:Fallback>
        </mc:AlternateContent>
      </w:r>
    </w:p>
    <w:p w14:paraId="717BC09B" w14:textId="77777777" w:rsidR="00305758" w:rsidRDefault="00305758" w:rsidP="00F30C15">
      <w:pPr>
        <w:pStyle w:val="Plattetekstinspringen21"/>
        <w:rPr>
          <w:rFonts w:ascii="Arial Bold" w:hAnsi="Arial Bold"/>
          <w:shd w:val="clear" w:color="auto" w:fill="F3EB00"/>
          <w:lang w:val="nl-NL"/>
        </w:rPr>
      </w:pPr>
    </w:p>
    <w:p w14:paraId="3398DD71" w14:textId="79E95EDE" w:rsidR="00305758" w:rsidRDefault="00305758" w:rsidP="00F30C15">
      <w:pPr>
        <w:pStyle w:val="Plattetekstinspringen21"/>
        <w:rPr>
          <w:rFonts w:ascii="Arial Bold" w:hAnsi="Arial Bold"/>
          <w:shd w:val="clear" w:color="auto" w:fill="F3EB00"/>
          <w:lang w:val="nl-NL"/>
        </w:rPr>
      </w:pPr>
      <w:r>
        <w:rPr>
          <w:rFonts w:ascii="Arial Bold" w:hAnsi="Arial Bold"/>
          <w:noProof/>
          <w:lang w:val="en-US"/>
        </w:rPr>
        <mc:AlternateContent>
          <mc:Choice Requires="wps">
            <w:drawing>
              <wp:anchor distT="0" distB="0" distL="114300" distR="114300" simplePos="0" relativeHeight="251669504" behindDoc="0" locked="0" layoutInCell="1" allowOverlap="1" wp14:anchorId="4C5361DB" wp14:editId="1C651437">
                <wp:simplePos x="0" y="0"/>
                <wp:positionH relativeFrom="column">
                  <wp:posOffset>3214370</wp:posOffset>
                </wp:positionH>
                <wp:positionV relativeFrom="paragraph">
                  <wp:posOffset>33655</wp:posOffset>
                </wp:positionV>
                <wp:extent cx="0" cy="362585"/>
                <wp:effectExtent l="76200" t="25400" r="101600" b="94615"/>
                <wp:wrapNone/>
                <wp:docPr id="24" name="Rechte verbindingslijn 24"/>
                <wp:cNvGraphicFramePr/>
                <a:graphic xmlns:a="http://schemas.openxmlformats.org/drawingml/2006/main">
                  <a:graphicData uri="http://schemas.microsoft.com/office/word/2010/wordprocessingShape">
                    <wps:wsp>
                      <wps:cNvCnPr/>
                      <wps:spPr>
                        <a:xfrm>
                          <a:off x="0" y="0"/>
                          <a:ext cx="0" cy="362585"/>
                        </a:xfrm>
                        <a:prstGeom prst="line">
                          <a:avLst/>
                        </a:prstGeom>
                        <a:ln>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1pt,2.65pt" to="253.1pt,3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" strokecolor="#4f81bd [3204]" strokeweight="2pt">
                <v:stroke endarrow="block"/>
                <v:shadow on="t" opacity="24903f" mv:blur="40000f" origin=",.5" offset="0,20000emu"/>
              </v:line>
            </w:pict>
          </mc:Fallback>
        </mc:AlternateContent>
      </w:r>
    </w:p>
    <w:p w14:paraId="0A73F785" w14:textId="357EAE0A" w:rsidR="00305758" w:rsidRDefault="00305758" w:rsidP="00F30C15">
      <w:pPr>
        <w:pStyle w:val="Plattetekstinspringen21"/>
        <w:rPr>
          <w:rFonts w:ascii="Arial Bold" w:hAnsi="Arial Bold"/>
          <w:shd w:val="clear" w:color="auto" w:fill="F3EB00"/>
          <w:lang w:val="nl-NL"/>
        </w:rPr>
      </w:pPr>
    </w:p>
    <w:p w14:paraId="1DEB5706" w14:textId="3D3D3543" w:rsidR="00305758" w:rsidRDefault="00305758" w:rsidP="00F30C15">
      <w:pPr>
        <w:pStyle w:val="Plattetekstinspringen21"/>
        <w:rPr>
          <w:rFonts w:ascii="Arial Bold" w:hAnsi="Arial Bold"/>
          <w:shd w:val="clear" w:color="auto" w:fill="F3EB00"/>
          <w:lang w:val="nl-NL"/>
        </w:rPr>
      </w:pPr>
    </w:p>
    <w:p w14:paraId="2A78FB71" w14:textId="3ADFE05B" w:rsidR="00A736AD" w:rsidRDefault="00A736AD" w:rsidP="00F30C15">
      <w:pPr>
        <w:pStyle w:val="Plattetekstinspringen21"/>
        <w:rPr>
          <w:rFonts w:ascii="Arial Bold" w:hAnsi="Arial Bold"/>
          <w:shd w:val="clear" w:color="auto" w:fill="F3EB00"/>
          <w:lang w:val="nl-NL"/>
        </w:rPr>
      </w:pPr>
    </w:p>
    <w:p w14:paraId="274BF51F" w14:textId="740B10C9" w:rsidR="00DD7F07" w:rsidRDefault="002D1DC9" w:rsidP="00320F55">
      <w:pPr>
        <w:pStyle w:val="Plattetekstinspringen21"/>
        <w:rPr>
          <w:shd w:val="clear" w:color="auto" w:fill="F3EB00"/>
          <w:lang w:val="nl-NL"/>
        </w:rPr>
      </w:pPr>
      <w:r w:rsidRPr="00003FAA">
        <w:rPr>
          <w:shd w:val="clear" w:color="auto" w:fill="F3EB00"/>
          <w:lang w:val="nl-NL"/>
        </w:rPr>
        <w:t xml:space="preserve">Instructors should be skilled in the development </w:t>
      </w:r>
      <w:r w:rsidR="00811917">
        <w:rPr>
          <w:shd w:val="clear" w:color="auto" w:fill="F3EB00"/>
          <w:lang w:val="nl-NL"/>
        </w:rPr>
        <w:t>of training. Although very often some sort of training may be present and available to training staff, from time to time the training may require alterations, which may be more or less extensive.</w:t>
      </w:r>
      <w:r w:rsidR="00966B0B">
        <w:rPr>
          <w:shd w:val="clear" w:color="auto" w:fill="F3EB00"/>
          <w:lang w:val="nl-NL"/>
        </w:rPr>
        <w:t xml:space="preserve">. The trainee will have to learn to use a structured method enabling him to make an assessment of the requirements of the training. </w:t>
      </w:r>
      <w:r w:rsidR="00A70287">
        <w:rPr>
          <w:shd w:val="clear" w:color="auto" w:fill="F3EB00"/>
          <w:lang w:val="nl-NL"/>
        </w:rPr>
        <w:t>It is important to set up a time table in order to</w:t>
      </w:r>
      <w:r w:rsidR="00D746CD">
        <w:rPr>
          <w:shd w:val="clear" w:color="auto" w:fill="F3EB00"/>
          <w:lang w:val="nl-NL"/>
        </w:rPr>
        <w:t xml:space="preserve"> </w:t>
      </w:r>
      <w:r w:rsidR="00A70287">
        <w:rPr>
          <w:shd w:val="clear" w:color="auto" w:fill="F3EB00"/>
          <w:lang w:val="nl-NL"/>
        </w:rPr>
        <w:t>be able to develop course material, exercises and/or simulator training. Trainees will have to</w:t>
      </w:r>
      <w:r w:rsidR="00E33D38">
        <w:rPr>
          <w:shd w:val="clear" w:color="auto" w:fill="F3EB00"/>
          <w:lang w:val="nl-NL"/>
        </w:rPr>
        <w:t xml:space="preserve"> </w:t>
      </w:r>
      <w:r w:rsidR="00A70287">
        <w:rPr>
          <w:shd w:val="clear" w:color="auto" w:fill="F3EB00"/>
          <w:lang w:val="nl-NL"/>
        </w:rPr>
        <w:t>be made aware that sufficient time is taken in order to</w:t>
      </w:r>
      <w:r w:rsidR="00E33D38">
        <w:rPr>
          <w:shd w:val="clear" w:color="auto" w:fill="F3EB00"/>
          <w:lang w:val="nl-NL"/>
        </w:rPr>
        <w:t xml:space="preserve"> </w:t>
      </w:r>
      <w:r w:rsidR="00A70287">
        <w:rPr>
          <w:shd w:val="clear" w:color="auto" w:fill="F3EB00"/>
          <w:lang w:val="nl-NL"/>
        </w:rPr>
        <w:t>be sure that resources (such as simulator time) are available. Exercises should be tested before they are used in any training programm.</w:t>
      </w:r>
    </w:p>
    <w:p w14:paraId="66900FA9" w14:textId="77777777" w:rsidR="002D1DC9" w:rsidRPr="00003FAA" w:rsidRDefault="002D1DC9" w:rsidP="00320F55">
      <w:pPr>
        <w:pStyle w:val="Plattetekstinspringen21"/>
        <w:ind w:left="0"/>
        <w:rPr>
          <w:shd w:val="clear" w:color="auto" w:fill="F3EB00"/>
          <w:lang w:val="nl-NL"/>
        </w:rPr>
      </w:pPr>
    </w:p>
    <w:p w14:paraId="3FB5A268" w14:textId="77777777" w:rsidR="002D1DC9" w:rsidRPr="00003FAA" w:rsidRDefault="002D1DC9">
      <w:pPr>
        <w:pStyle w:val="Plattetekstinspringen21"/>
        <w:rPr>
          <w:shd w:val="clear" w:color="auto" w:fill="F3EB00"/>
          <w:lang w:val="nl-NL"/>
        </w:rPr>
      </w:pPr>
      <w:r w:rsidRPr="00003FAA">
        <w:rPr>
          <w:shd w:val="clear" w:color="auto" w:fill="F3EB00"/>
          <w:lang w:val="nl-NL"/>
        </w:rPr>
        <w:t>1.1.1</w:t>
      </w:r>
      <w:r w:rsidRPr="00003FAA">
        <w:rPr>
          <w:shd w:val="clear" w:color="auto" w:fill="F3EB00"/>
          <w:lang w:val="nl-NL"/>
        </w:rPr>
        <w:tab/>
        <w:t>Background</w:t>
      </w:r>
    </w:p>
    <w:p w14:paraId="36244BB8" w14:textId="167D5F2E" w:rsidR="002D1DC9" w:rsidRPr="00003FAA" w:rsidRDefault="002D1DC9">
      <w:pPr>
        <w:pStyle w:val="Plattetekstinspringen21"/>
        <w:rPr>
          <w:shd w:val="clear" w:color="auto" w:fill="F3EB00"/>
          <w:lang w:val="nl-NL"/>
        </w:rPr>
      </w:pPr>
      <w:r w:rsidRPr="00003FAA">
        <w:rPr>
          <w:shd w:val="clear" w:color="auto" w:fill="F3EB00"/>
          <w:lang w:val="nl-NL"/>
        </w:rPr>
        <w:t>A good course requires preparation. A vital element in this preperation is the development of a lesson plan. The use of a lesson plan not only gives the course a sound foundat</w:t>
      </w:r>
      <w:r w:rsidR="00320F55">
        <w:rPr>
          <w:shd w:val="clear" w:color="auto" w:fill="F3EB00"/>
          <w:lang w:val="nl-NL"/>
        </w:rPr>
        <w:t>ion but also raises the Trainee</w:t>
      </w:r>
      <w:r w:rsidRPr="00003FAA">
        <w:rPr>
          <w:shd w:val="clear" w:color="auto" w:fill="F3EB00"/>
          <w:lang w:val="nl-NL"/>
        </w:rPr>
        <w:t xml:space="preserve">s awareness regarding the course content,    teaching methods, structure and timing, course materials and facilities. </w:t>
      </w:r>
    </w:p>
    <w:p w14:paraId="2979A6D0" w14:textId="77777777" w:rsidR="002D1DC9" w:rsidRPr="00003FAA" w:rsidRDefault="002D1DC9">
      <w:pPr>
        <w:pStyle w:val="Plattetekstinspringen21"/>
        <w:rPr>
          <w:shd w:val="clear" w:color="auto" w:fill="F3EB00"/>
          <w:lang w:val="nl-NL"/>
        </w:rPr>
      </w:pPr>
      <w:r w:rsidRPr="00003FAA">
        <w:rPr>
          <w:shd w:val="clear" w:color="auto" w:fill="F3EB00"/>
          <w:lang w:val="nl-NL"/>
        </w:rPr>
        <w:t xml:space="preserve">A thorough evaluation of a course is only possible if the goals of this course are described prior to its execution arrording to the SMART acronym. </w:t>
      </w:r>
    </w:p>
    <w:p w14:paraId="3B0152A7" w14:textId="77777777" w:rsidR="002D1DC9" w:rsidRPr="00003FAA" w:rsidRDefault="002D1DC9">
      <w:pPr>
        <w:pStyle w:val="Plattetekstinspringen21"/>
        <w:rPr>
          <w:shd w:val="clear" w:color="auto" w:fill="F3EB00"/>
          <w:lang w:val="nl-NL"/>
        </w:rPr>
      </w:pPr>
    </w:p>
    <w:p w14:paraId="3CCCA962" w14:textId="77777777" w:rsidR="002D1DC9" w:rsidRPr="00003FAA" w:rsidRDefault="002D1DC9">
      <w:pPr>
        <w:pStyle w:val="Plattetekstinspringen21"/>
        <w:rPr>
          <w:shd w:val="clear" w:color="auto" w:fill="F3EB00"/>
          <w:lang w:val="nl-NL"/>
        </w:rPr>
      </w:pPr>
    </w:p>
    <w:p w14:paraId="128AF0D7" w14:textId="77777777" w:rsidR="002D1DC9" w:rsidRPr="00003FAA" w:rsidRDefault="002D1DC9">
      <w:pPr>
        <w:pStyle w:val="Plattetekstinspringen21"/>
        <w:rPr>
          <w:rFonts w:ascii="Arial Bold" w:hAnsi="Arial Bold"/>
          <w:shd w:val="clear" w:color="auto" w:fill="F3EB00"/>
          <w:lang w:val="nl-NL"/>
        </w:rPr>
      </w:pPr>
      <w:r w:rsidRPr="00003FAA">
        <w:rPr>
          <w:rFonts w:ascii="Arial Bold" w:hAnsi="Arial Bold"/>
          <w:shd w:val="clear" w:color="auto" w:fill="F3EB00"/>
          <w:lang w:val="nl-NL"/>
        </w:rPr>
        <w:t>1.2</w:t>
      </w:r>
      <w:r w:rsidRPr="00003FAA">
        <w:rPr>
          <w:rFonts w:ascii="Arial Bold" w:hAnsi="Arial Bold"/>
          <w:shd w:val="clear" w:color="auto" w:fill="F3EB00"/>
          <w:lang w:val="nl-NL"/>
        </w:rPr>
        <w:tab/>
        <w:t>SUBJECT FRAMEWORK</w:t>
      </w:r>
    </w:p>
    <w:p w14:paraId="77463295" w14:textId="77777777" w:rsidR="002D1DC9" w:rsidRPr="00003FAA" w:rsidRDefault="002D1DC9">
      <w:pPr>
        <w:pStyle w:val="Plattetekstinspringen21"/>
        <w:rPr>
          <w:shd w:val="clear" w:color="auto" w:fill="F3EB00"/>
          <w:lang w:val="nl-NL"/>
        </w:rPr>
      </w:pPr>
      <w:r w:rsidRPr="00003FAA">
        <w:rPr>
          <w:shd w:val="clear" w:color="auto" w:fill="F3EB00"/>
          <w:lang w:val="nl-NL"/>
        </w:rPr>
        <w:t>1.2.1</w:t>
      </w:r>
      <w:r w:rsidRPr="00003FAA">
        <w:rPr>
          <w:shd w:val="clear" w:color="auto" w:fill="F3EB00"/>
          <w:lang w:val="nl-NL"/>
        </w:rPr>
        <w:tab/>
        <w:t xml:space="preserve">Scope </w:t>
      </w:r>
    </w:p>
    <w:p w14:paraId="5B0F6D19" w14:textId="77777777" w:rsidR="002D1DC9" w:rsidRPr="00003FAA" w:rsidRDefault="002D1DC9">
      <w:pPr>
        <w:pStyle w:val="Plattetekstinspringen21"/>
        <w:rPr>
          <w:shd w:val="clear" w:color="auto" w:fill="F3EB00"/>
          <w:lang w:val="nl-NL"/>
        </w:rPr>
      </w:pPr>
      <w:r w:rsidRPr="00003FAA">
        <w:rPr>
          <w:shd w:val="clear" w:color="auto" w:fill="F3EB00"/>
          <w:lang w:val="nl-NL"/>
        </w:rPr>
        <w:t xml:space="preserve">This syllabus motivates and enables Trainee’s to work with lesson plans. </w:t>
      </w:r>
    </w:p>
    <w:p w14:paraId="1C6E3BA2" w14:textId="77777777" w:rsidR="002D1DC9" w:rsidRPr="00003FAA" w:rsidRDefault="002D1DC9" w:rsidP="00137D63">
      <w:pPr>
        <w:pStyle w:val="Plattetekstinspringen21"/>
        <w:ind w:left="0"/>
        <w:rPr>
          <w:shd w:val="clear" w:color="auto" w:fill="F3EB00"/>
          <w:lang w:val="nl-NL"/>
        </w:rPr>
      </w:pPr>
    </w:p>
    <w:p w14:paraId="6CE93857" w14:textId="77777777" w:rsidR="002D1DC9" w:rsidRPr="00003FAA" w:rsidRDefault="002D1DC9">
      <w:pPr>
        <w:pStyle w:val="Plattetekstinspringen21"/>
        <w:rPr>
          <w:shd w:val="clear" w:color="auto" w:fill="F3EB00"/>
          <w:lang w:val="nl-NL"/>
        </w:rPr>
      </w:pPr>
    </w:p>
    <w:p w14:paraId="4A2345C9" w14:textId="77777777" w:rsidR="002D1DC9" w:rsidRPr="00003FAA" w:rsidRDefault="002D1DC9">
      <w:pPr>
        <w:pStyle w:val="Plattetekstinspringen21"/>
        <w:rPr>
          <w:shd w:val="clear" w:color="auto" w:fill="F3EB00"/>
          <w:lang w:val="nl-NL"/>
        </w:rPr>
      </w:pPr>
      <w:r w:rsidRPr="00003FAA">
        <w:rPr>
          <w:shd w:val="clear" w:color="auto" w:fill="F3EB00"/>
          <w:lang w:val="nl-NL"/>
        </w:rPr>
        <w:t>1.3</w:t>
      </w:r>
      <w:r w:rsidRPr="00003FAA">
        <w:rPr>
          <w:shd w:val="clear" w:color="auto" w:fill="F3EB00"/>
          <w:lang w:val="nl-NL"/>
        </w:rPr>
        <w:tab/>
        <w:t>Content</w:t>
      </w:r>
    </w:p>
    <w:p w14:paraId="46390450" w14:textId="77777777" w:rsidR="002D1DC9" w:rsidRPr="00003FAA" w:rsidRDefault="002D1DC9">
      <w:pPr>
        <w:pStyle w:val="Plattetekstinspringen21"/>
        <w:rPr>
          <w:shd w:val="clear" w:color="auto" w:fill="F3EB00"/>
          <w:lang w:val="nl-NL"/>
        </w:rPr>
      </w:pPr>
      <w:r w:rsidRPr="00003FAA">
        <w:rPr>
          <w:shd w:val="clear" w:color="auto" w:fill="F3EB00"/>
          <w:lang w:val="nl-NL"/>
        </w:rPr>
        <w:t>While there are many formats for a lesson plan to choose from a lesson plan should at least contain the following elements:</w:t>
      </w:r>
    </w:p>
    <w:p w14:paraId="1467582B" w14:textId="77777777" w:rsidR="002D1DC9" w:rsidRPr="00003FAA" w:rsidRDefault="002D1DC9">
      <w:pPr>
        <w:pStyle w:val="Vrijevorm"/>
        <w:spacing w:after="120"/>
        <w:rPr>
          <w:rFonts w:ascii="Arial" w:hAnsi="Arial"/>
          <w:sz w:val="22"/>
          <w:shd w:val="clear" w:color="auto" w:fill="F3EB00"/>
        </w:rPr>
      </w:pPr>
    </w:p>
    <w:p w14:paraId="5BAE1AB3"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Title of the lesson</w:t>
      </w:r>
    </w:p>
    <w:p w14:paraId="41431DE4"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List of objectives, which may be knowledge (what the Trainee knows at lesson completion) and/or skillsy (what the Trainee can do at lesson completion)</w:t>
      </w:r>
    </w:p>
    <w:p w14:paraId="46DE9E00"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 xml:space="preserve">The different components/elements the course contains </w:t>
      </w:r>
    </w:p>
    <w:p w14:paraId="65604E99"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 xml:space="preserve">The sequence of components </w:t>
      </w:r>
    </w:p>
    <w:p w14:paraId="3AB4334D"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The teaching methods to be used for this particular component including instruction, video’s and exercises.</w:t>
      </w:r>
    </w:p>
    <w:p w14:paraId="2E20E425"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 xml:space="preserve">List of required materials </w:t>
      </w:r>
    </w:p>
    <w:p w14:paraId="3EDD2ABF"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Time required to complete the lesson</w:t>
      </w:r>
    </w:p>
    <w:p w14:paraId="45BDA9EB"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Where a summary is incorporated</w:t>
      </w:r>
    </w:p>
    <w:p w14:paraId="182C6F9F"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How the course will be evaluated</w:t>
      </w:r>
    </w:p>
    <w:p w14:paraId="7BC2D2AB"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How the teacher will analyse the effectiveness of the training</w:t>
      </w:r>
    </w:p>
    <w:p w14:paraId="7C18D4E4" w14:textId="77777777" w:rsidR="002D1DC9" w:rsidRPr="00003FAA" w:rsidRDefault="002D1DC9" w:rsidP="00BD178E">
      <w:pPr>
        <w:pStyle w:val="Vrijevorm"/>
        <w:numPr>
          <w:ilvl w:val="0"/>
          <w:numId w:val="43"/>
        </w:numPr>
        <w:tabs>
          <w:tab w:val="clear" w:pos="500"/>
          <w:tab w:val="num" w:pos="1570"/>
          <w:tab w:val="left" w:pos="1984"/>
        </w:tabs>
        <w:spacing w:after="20"/>
        <w:ind w:left="1570" w:hanging="500"/>
        <w:rPr>
          <w:rFonts w:ascii="Arial" w:hAnsi="Arial"/>
          <w:sz w:val="22"/>
          <w:shd w:val="clear" w:color="auto" w:fill="F3EB00"/>
        </w:rPr>
      </w:pPr>
      <w:r w:rsidRPr="00003FAA">
        <w:rPr>
          <w:rFonts w:ascii="Arial" w:hAnsi="Arial"/>
          <w:sz w:val="22"/>
          <w:shd w:val="clear" w:color="auto" w:fill="F3EB00"/>
        </w:rPr>
        <w:t>A continuity report, suggesting changes in the lessonplan, course material, facilities and so on.</w:t>
      </w:r>
    </w:p>
    <w:p w14:paraId="5FAC28E2"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p>
    <w:p w14:paraId="6AA96241"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p>
    <w:p w14:paraId="7F2B56FD"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r w:rsidRPr="00003FAA">
        <w:rPr>
          <w:rFonts w:ascii="Arial" w:hAnsi="Arial"/>
          <w:sz w:val="22"/>
          <w:shd w:val="clear" w:color="auto" w:fill="F3EB00"/>
        </w:rPr>
        <w:t>A template for a lesson plan can be found in appendix A</w:t>
      </w:r>
    </w:p>
    <w:p w14:paraId="3CB52005"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p>
    <w:p w14:paraId="0B9A4041"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p>
    <w:p w14:paraId="379FA853"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p>
    <w:p w14:paraId="0309402A"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r w:rsidRPr="00003FAA">
        <w:rPr>
          <w:rFonts w:ascii="Arial" w:hAnsi="Arial"/>
          <w:sz w:val="22"/>
          <w:shd w:val="clear" w:color="auto" w:fill="F3EB00"/>
        </w:rPr>
        <w:t>MODULE 2</w:t>
      </w:r>
      <w:r w:rsidRPr="00003FAA">
        <w:rPr>
          <w:rFonts w:ascii="Arial" w:hAnsi="Arial"/>
          <w:sz w:val="22"/>
          <w:shd w:val="clear" w:color="auto" w:fill="F3EB00"/>
        </w:rPr>
        <w:tab/>
      </w:r>
      <w:r w:rsidRPr="00003FAA">
        <w:rPr>
          <w:rFonts w:ascii="Arial" w:hAnsi="Arial"/>
          <w:sz w:val="22"/>
          <w:shd w:val="clear" w:color="auto" w:fill="F3EB00"/>
        </w:rPr>
        <w:tab/>
        <w:t>INSTRUCTIONAL TECHNIQUES</w:t>
      </w:r>
    </w:p>
    <w:p w14:paraId="14EF2DBA" w14:textId="77777777" w:rsidR="002D1DC9" w:rsidRPr="00003FAA" w:rsidRDefault="002D1DC9">
      <w:pPr>
        <w:pStyle w:val="Vrijevorm"/>
        <w:tabs>
          <w:tab w:val="left" w:pos="1133"/>
          <w:tab w:val="left" w:pos="1984"/>
        </w:tabs>
        <w:spacing w:after="20"/>
        <w:ind w:left="850"/>
        <w:rPr>
          <w:rFonts w:ascii="Arial" w:hAnsi="Arial"/>
          <w:sz w:val="22"/>
          <w:shd w:val="clear" w:color="auto" w:fill="F3EB00"/>
        </w:rPr>
      </w:pPr>
      <w:r w:rsidRPr="00003FAA">
        <w:rPr>
          <w:rFonts w:ascii="Arial" w:hAnsi="Arial"/>
          <w:sz w:val="22"/>
          <w:shd w:val="clear" w:color="auto" w:fill="F3EB00"/>
        </w:rPr>
        <w:t xml:space="preserve">There are many ways to teach and instruct. </w:t>
      </w:r>
    </w:p>
    <w:p w14:paraId="36BA0154" w14:textId="77777777" w:rsidR="002D1DC9" w:rsidRPr="00003FAA" w:rsidRDefault="002D1DC9">
      <w:pPr>
        <w:tabs>
          <w:tab w:val="left" w:pos="444"/>
        </w:tabs>
        <w:rPr>
          <w:kern w:val="28"/>
          <w:shd w:val="clear" w:color="auto" w:fill="F3EB00"/>
          <w:lang w:val="en-GB"/>
        </w:rPr>
      </w:pPr>
    </w:p>
    <w:p w14:paraId="18D1CC4F" w14:textId="77777777" w:rsidR="002D1DC9" w:rsidRPr="00003FAA" w:rsidRDefault="002D1DC9">
      <w:pPr>
        <w:tabs>
          <w:tab w:val="left" w:pos="444"/>
        </w:tabs>
        <w:rPr>
          <w:kern w:val="28"/>
          <w:shd w:val="clear" w:color="auto" w:fill="F3EB00"/>
          <w:lang w:val="en-GB"/>
        </w:rPr>
      </w:pPr>
    </w:p>
    <w:p w14:paraId="4397AF8B" w14:textId="77777777" w:rsidR="002D1DC9" w:rsidRPr="00003FAA" w:rsidRDefault="002D1DC9">
      <w:pPr>
        <w:tabs>
          <w:tab w:val="left" w:pos="444"/>
        </w:tabs>
        <w:rPr>
          <w:rFonts w:ascii="Times" w:hAnsi="Times"/>
          <w:sz w:val="24"/>
          <w:shd w:val="clear" w:color="auto" w:fill="F3EB00"/>
          <w:lang w:val="nl-NL"/>
        </w:rPr>
      </w:pPr>
    </w:p>
    <w:p w14:paraId="2D362DDB" w14:textId="77777777" w:rsidR="002D1DC9" w:rsidRPr="00003FAA" w:rsidRDefault="002D1DC9">
      <w:pPr>
        <w:pStyle w:val="Plattetekstinspringen21"/>
        <w:rPr>
          <w:shd w:val="clear" w:color="auto" w:fill="F3EB00"/>
          <w:lang w:val="nl-NL"/>
        </w:rPr>
      </w:pPr>
      <w:r w:rsidRPr="00003FAA">
        <w:rPr>
          <w:rFonts w:ascii="Arial Bold" w:hAnsi="Arial Bold"/>
          <w:shd w:val="clear" w:color="auto" w:fill="F3EB00"/>
          <w:lang w:val="nl-NL"/>
        </w:rPr>
        <w:t>2.1</w:t>
      </w:r>
      <w:r w:rsidRPr="00003FAA">
        <w:rPr>
          <w:shd w:val="clear" w:color="auto" w:fill="F3EB00"/>
          <w:lang w:val="nl-NL"/>
        </w:rPr>
        <w:tab/>
      </w:r>
      <w:r w:rsidRPr="00003FAA">
        <w:rPr>
          <w:rFonts w:ascii="Arial Bold" w:hAnsi="Arial Bold"/>
          <w:shd w:val="clear" w:color="auto" w:fill="F3EB00"/>
          <w:lang w:val="nl-NL"/>
        </w:rPr>
        <w:t>INTRODUCTION</w:t>
      </w:r>
    </w:p>
    <w:p w14:paraId="1289F38B" w14:textId="77777777" w:rsidR="002D1DC9" w:rsidRPr="00003FAA" w:rsidRDefault="002D1DC9">
      <w:pPr>
        <w:pStyle w:val="Plattetekstinspringen21"/>
        <w:rPr>
          <w:shd w:val="clear" w:color="auto" w:fill="F3EB00"/>
          <w:lang w:val="nl-NL"/>
        </w:rPr>
      </w:pPr>
      <w:r w:rsidRPr="00003FAA">
        <w:rPr>
          <w:shd w:val="clear" w:color="auto" w:fill="F3EB00"/>
          <w:lang w:val="nl-NL"/>
        </w:rPr>
        <w:t xml:space="preserve">There are many teaching methods available to enhance adult learning. A sound balance of teaching methods greatly improves the level of activity of the students, their involvement in course-activities and thereby the learning process. It is of the utmost importance that the Trainee knows different teaching methods and consciously applies them where appropriate. A well designed course will typically contain different theaching methods. </w:t>
      </w:r>
    </w:p>
    <w:p w14:paraId="5150CBD3" w14:textId="77777777" w:rsidR="002D1DC9" w:rsidRPr="00003FAA" w:rsidRDefault="002D1DC9">
      <w:pPr>
        <w:pStyle w:val="Plattetekstinspringen21"/>
        <w:rPr>
          <w:shd w:val="clear" w:color="auto" w:fill="F3EB00"/>
          <w:lang w:val="nl-NL"/>
        </w:rPr>
      </w:pPr>
    </w:p>
    <w:p w14:paraId="23A83D90" w14:textId="77777777" w:rsidR="002D1DC9" w:rsidRPr="00003FAA" w:rsidRDefault="002D1DC9">
      <w:pPr>
        <w:pStyle w:val="Plattetekstinspringen21"/>
        <w:rPr>
          <w:shd w:val="clear" w:color="auto" w:fill="F3EB00"/>
          <w:lang w:val="nl-NL"/>
        </w:rPr>
      </w:pPr>
      <w:r w:rsidRPr="00003FAA">
        <w:rPr>
          <w:shd w:val="clear" w:color="auto" w:fill="F3EB00"/>
          <w:lang w:val="nl-NL"/>
        </w:rPr>
        <w:t>2.1.1</w:t>
      </w:r>
      <w:r w:rsidRPr="00003FAA">
        <w:rPr>
          <w:shd w:val="clear" w:color="auto" w:fill="F3EB00"/>
          <w:lang w:val="nl-NL"/>
        </w:rPr>
        <w:tab/>
        <w:t>Background</w:t>
      </w:r>
    </w:p>
    <w:p w14:paraId="084E83F9" w14:textId="77777777" w:rsidR="002D1DC9" w:rsidRPr="00003FAA" w:rsidRDefault="002D1DC9">
      <w:pPr>
        <w:pStyle w:val="Plattetekstinspringen21"/>
        <w:rPr>
          <w:shd w:val="clear" w:color="auto" w:fill="F3EB00"/>
          <w:lang w:val="nl-NL"/>
        </w:rPr>
      </w:pPr>
      <w:r w:rsidRPr="00003FAA">
        <w:rPr>
          <w:shd w:val="clear" w:color="auto" w:fill="F3EB00"/>
          <w:lang w:val="nl-NL"/>
        </w:rPr>
        <w:t xml:space="preserve">The active involvement of participants in a course has proven to increase the ability to learn, to retreive and apply the learned material to a large extent. Furthermore when students are aware of what the goals of the training are and what is expected of them at the end of the training, increases their focus, enables them to apply their own learning strategies and therefore improves the end result. Training should always be learner-centered not instructor-centered. </w:t>
      </w:r>
    </w:p>
    <w:p w14:paraId="4729A5F2" w14:textId="77777777" w:rsidR="002D1DC9" w:rsidRPr="00003FAA" w:rsidRDefault="002D1DC9">
      <w:pPr>
        <w:pStyle w:val="Plattetekstinspringen21"/>
        <w:rPr>
          <w:shd w:val="clear" w:color="auto" w:fill="F3EB00"/>
          <w:lang w:val="nl-NL"/>
        </w:rPr>
      </w:pPr>
    </w:p>
    <w:p w14:paraId="23D0217D" w14:textId="77777777" w:rsidR="002D1DC9" w:rsidRPr="00003FAA" w:rsidRDefault="002D1DC9">
      <w:pPr>
        <w:pStyle w:val="Plattetekstinspringen21"/>
        <w:rPr>
          <w:shd w:val="clear" w:color="auto" w:fill="F3EB00"/>
          <w:lang w:val="nl-NL"/>
        </w:rPr>
      </w:pPr>
    </w:p>
    <w:p w14:paraId="02A17375" w14:textId="77777777" w:rsidR="002D1DC9" w:rsidRPr="00003FAA" w:rsidRDefault="002D1DC9">
      <w:pPr>
        <w:pStyle w:val="Plattetekstinspringen21"/>
        <w:rPr>
          <w:rFonts w:ascii="Arial Bold" w:hAnsi="Arial Bold"/>
          <w:shd w:val="clear" w:color="auto" w:fill="F3EB00"/>
          <w:lang w:val="nl-NL"/>
        </w:rPr>
      </w:pPr>
      <w:r w:rsidRPr="00003FAA">
        <w:rPr>
          <w:rFonts w:ascii="Arial Bold" w:hAnsi="Arial Bold"/>
          <w:shd w:val="clear" w:color="auto" w:fill="F3EB00"/>
          <w:lang w:val="nl-NL"/>
        </w:rPr>
        <w:t>2.2</w:t>
      </w:r>
      <w:r w:rsidRPr="00003FAA">
        <w:rPr>
          <w:rFonts w:ascii="Arial Bold" w:hAnsi="Arial Bold"/>
          <w:shd w:val="clear" w:color="auto" w:fill="F3EB00"/>
          <w:lang w:val="nl-NL"/>
        </w:rPr>
        <w:tab/>
        <w:t>SUBJECT FRAMEWORK</w:t>
      </w:r>
    </w:p>
    <w:p w14:paraId="06D70814" w14:textId="77777777" w:rsidR="002D1DC9" w:rsidRPr="00003FAA" w:rsidRDefault="002D1DC9">
      <w:pPr>
        <w:pStyle w:val="Plattetekstinspringen21"/>
        <w:rPr>
          <w:shd w:val="clear" w:color="auto" w:fill="F3EB00"/>
          <w:lang w:val="nl-NL"/>
        </w:rPr>
      </w:pPr>
      <w:r w:rsidRPr="00003FAA">
        <w:rPr>
          <w:shd w:val="clear" w:color="auto" w:fill="F3EB00"/>
          <w:lang w:val="nl-NL"/>
        </w:rPr>
        <w:t>2.2.1</w:t>
      </w:r>
      <w:r w:rsidRPr="00003FAA">
        <w:rPr>
          <w:shd w:val="clear" w:color="auto" w:fill="F3EB00"/>
          <w:lang w:val="nl-NL"/>
        </w:rPr>
        <w:tab/>
        <w:t>Scope</w:t>
      </w:r>
    </w:p>
    <w:p w14:paraId="025DA011" w14:textId="77777777" w:rsidR="002D1DC9" w:rsidRPr="00003FAA" w:rsidRDefault="002D1DC9">
      <w:pPr>
        <w:pStyle w:val="Plattetekstinspringen21"/>
        <w:rPr>
          <w:shd w:val="clear" w:color="auto" w:fill="F3EB00"/>
          <w:lang w:val="nl-NL"/>
        </w:rPr>
      </w:pPr>
      <w:r w:rsidRPr="00003FAA">
        <w:rPr>
          <w:shd w:val="clear" w:color="auto" w:fill="F3EB00"/>
          <w:lang w:val="nl-NL"/>
        </w:rPr>
        <w:t xml:space="preserve">This syllabus gives the Trainee insight in a number of teaching methods, their advantages and disadvantages and when they are best used. </w:t>
      </w:r>
    </w:p>
    <w:p w14:paraId="3587FA7F" w14:textId="77777777" w:rsidR="002D1DC9" w:rsidRDefault="002D1DC9" w:rsidP="006601AF">
      <w:pPr>
        <w:pStyle w:val="Plattetekstinspringen21"/>
        <w:ind w:left="0"/>
        <w:rPr>
          <w:shd w:val="clear" w:color="auto" w:fill="F3EB00"/>
          <w:lang w:val="nl-NL"/>
        </w:rPr>
      </w:pPr>
    </w:p>
    <w:p w14:paraId="3CA1BB9E" w14:textId="77777777" w:rsidR="002D1DC9" w:rsidRDefault="002D1DC9">
      <w:pPr>
        <w:pStyle w:val="Plattetekstinspringen21"/>
        <w:rPr>
          <w:shd w:val="clear" w:color="auto" w:fill="F3EB00"/>
          <w:lang w:val="nl-NL"/>
        </w:rPr>
      </w:pPr>
      <w:r>
        <w:rPr>
          <w:shd w:val="clear" w:color="auto" w:fill="F3EB00"/>
          <w:lang w:val="nl-NL"/>
        </w:rPr>
        <w:t>2.3</w:t>
      </w:r>
      <w:r>
        <w:rPr>
          <w:shd w:val="clear" w:color="auto" w:fill="F3EB00"/>
          <w:lang w:val="nl-NL"/>
        </w:rPr>
        <w:tab/>
        <w:t>Content</w:t>
      </w:r>
    </w:p>
    <w:p w14:paraId="23A7824E" w14:textId="77777777" w:rsidR="002D1DC9" w:rsidRDefault="002D1DC9">
      <w:pPr>
        <w:pStyle w:val="Plattetekstinspringen21"/>
        <w:rPr>
          <w:shd w:val="clear" w:color="auto" w:fill="F3EB00"/>
          <w:lang w:val="nl-NL"/>
        </w:rPr>
      </w:pPr>
      <w:r>
        <w:rPr>
          <w:shd w:val="clear" w:color="auto" w:fill="F3EB00"/>
          <w:lang w:val="nl-NL"/>
        </w:rPr>
        <w:t>The Trainee will learn about the different teaching methods and to include these in his lesson plans. The outcome should be a balanced teaching plan which contains a number of teaching methods encouraging the involvement of the Trainee. For your convenience a number of teaching methods is presented in Appendix B.</w:t>
      </w:r>
    </w:p>
    <w:p w14:paraId="6C3E9F02" w14:textId="77777777" w:rsidR="002D1DC9" w:rsidRDefault="002D1DC9">
      <w:pPr>
        <w:pStyle w:val="Vrijevorm"/>
        <w:spacing w:after="120"/>
        <w:rPr>
          <w:rFonts w:ascii="Arial" w:hAnsi="Arial"/>
          <w:sz w:val="22"/>
          <w:shd w:val="clear" w:color="auto" w:fill="F3EB00"/>
        </w:rPr>
      </w:pPr>
    </w:p>
    <w:p w14:paraId="3967042A" w14:textId="77777777" w:rsidR="002D1DC9" w:rsidRDefault="002D1DC9" w:rsidP="006601AF">
      <w:pPr>
        <w:pStyle w:val="Vrijevorm"/>
        <w:tabs>
          <w:tab w:val="left" w:pos="1133"/>
          <w:tab w:val="left" w:pos="1984"/>
        </w:tabs>
        <w:spacing w:after="20"/>
        <w:ind w:left="1134"/>
        <w:rPr>
          <w:rFonts w:ascii="Arial" w:hAnsi="Arial"/>
          <w:sz w:val="22"/>
          <w:shd w:val="clear" w:color="auto" w:fill="F3EB00"/>
        </w:rPr>
      </w:pPr>
      <w:r>
        <w:rPr>
          <w:rFonts w:ascii="Arial" w:hAnsi="Arial"/>
          <w:sz w:val="22"/>
          <w:shd w:val="clear" w:color="auto" w:fill="F3EB00"/>
        </w:rPr>
        <w:t>MODULE 3</w:t>
      </w:r>
      <w:r>
        <w:rPr>
          <w:rFonts w:ascii="Arial" w:hAnsi="Arial"/>
          <w:sz w:val="22"/>
          <w:shd w:val="clear" w:color="auto" w:fill="F3EB00"/>
        </w:rPr>
        <w:tab/>
      </w:r>
      <w:r>
        <w:rPr>
          <w:rFonts w:ascii="Arial" w:hAnsi="Arial"/>
          <w:sz w:val="22"/>
          <w:shd w:val="clear" w:color="auto" w:fill="F3EB00"/>
        </w:rPr>
        <w:tab/>
        <w:t xml:space="preserve">COMMUNICATION </w:t>
      </w:r>
    </w:p>
    <w:p w14:paraId="4017A396" w14:textId="77777777" w:rsidR="002D1DC9" w:rsidRDefault="002D1DC9" w:rsidP="006601AF">
      <w:pPr>
        <w:pStyle w:val="Vrijevorm"/>
        <w:tabs>
          <w:tab w:val="left" w:pos="1133"/>
          <w:tab w:val="left" w:pos="1984"/>
        </w:tabs>
        <w:spacing w:after="20"/>
        <w:ind w:left="1134"/>
        <w:rPr>
          <w:rFonts w:ascii="Arial" w:hAnsi="Arial"/>
          <w:sz w:val="22"/>
          <w:shd w:val="clear" w:color="auto" w:fill="F3EB00"/>
        </w:rPr>
      </w:pPr>
      <w:r>
        <w:rPr>
          <w:rFonts w:ascii="Arial" w:hAnsi="Arial"/>
          <w:sz w:val="22"/>
          <w:shd w:val="clear" w:color="auto" w:fill="F3EB00"/>
        </w:rPr>
        <w:t>Trainee’s should have extensive knowledge about briefing and providing feedback to the student. In oeder to enhance learning every activity should be as student centred as possible. Good communication form the bases for these important learning activities.</w:t>
      </w:r>
    </w:p>
    <w:p w14:paraId="65EB93A5" w14:textId="77777777" w:rsidR="002D1DC9" w:rsidRDefault="002D1DC9" w:rsidP="006601AF">
      <w:pPr>
        <w:pStyle w:val="Lijstalinea1"/>
        <w:tabs>
          <w:tab w:val="left" w:pos="1295"/>
        </w:tabs>
        <w:spacing w:after="0"/>
        <w:ind w:left="993" w:firstLine="141"/>
        <w:rPr>
          <w:rFonts w:ascii="Arial Bold" w:hAnsi="Arial Bold"/>
          <w:shd w:val="clear" w:color="auto" w:fill="F3EB00"/>
          <w:lang w:val="nl-NL"/>
        </w:rPr>
      </w:pPr>
      <w:r>
        <w:rPr>
          <w:rFonts w:ascii="Times" w:hAnsi="Times"/>
          <w:sz w:val="24"/>
          <w:shd w:val="clear" w:color="auto" w:fill="F3EB00"/>
          <w:lang w:val="nl-NL"/>
        </w:rPr>
        <w:cr/>
      </w:r>
      <w:r>
        <w:rPr>
          <w:rFonts w:ascii="Arial Bold" w:hAnsi="Arial Bold"/>
          <w:shd w:val="clear" w:color="auto" w:fill="F3EB00"/>
          <w:lang w:val="nl-NL"/>
        </w:rPr>
        <w:t>3.1</w:t>
      </w:r>
      <w:r>
        <w:rPr>
          <w:rFonts w:ascii="Arial" w:hAnsi="Arial"/>
          <w:shd w:val="clear" w:color="auto" w:fill="F3EB00"/>
          <w:lang w:val="nl-NL"/>
        </w:rPr>
        <w:tab/>
      </w:r>
      <w:r>
        <w:rPr>
          <w:rFonts w:ascii="Arial Bold" w:hAnsi="Arial Bold"/>
          <w:shd w:val="clear" w:color="auto" w:fill="F3EB00"/>
          <w:lang w:val="nl-NL"/>
        </w:rPr>
        <w:t>INTRODUCTION</w:t>
      </w:r>
    </w:p>
    <w:p w14:paraId="072C80DE" w14:textId="350E8663" w:rsidR="00D53389" w:rsidRDefault="00D53389" w:rsidP="006601AF">
      <w:pPr>
        <w:pStyle w:val="Lijstalinea1"/>
        <w:tabs>
          <w:tab w:val="left" w:pos="1295"/>
        </w:tabs>
        <w:spacing w:after="0"/>
        <w:ind w:left="1134"/>
        <w:rPr>
          <w:rFonts w:ascii="Arial" w:hAnsi="Arial"/>
          <w:shd w:val="clear" w:color="auto" w:fill="F3EB00"/>
          <w:lang w:val="nl-NL"/>
        </w:rPr>
      </w:pPr>
      <w:r>
        <w:rPr>
          <w:rFonts w:ascii="Arial Bold" w:hAnsi="Arial Bold"/>
          <w:shd w:val="clear" w:color="auto" w:fill="F3EB00"/>
          <w:lang w:val="nl-NL"/>
        </w:rPr>
        <w:tab/>
        <w:t xml:space="preserve">A future TTI should possess excellent communication skills. These skills consist of:  </w:t>
      </w:r>
    </w:p>
    <w:p w14:paraId="198C1F33" w14:textId="20EAE941" w:rsidR="002D1DC9" w:rsidRDefault="002D1DC9">
      <w:pPr>
        <w:pStyle w:val="Plattetekstinspringen21"/>
        <w:rPr>
          <w:shd w:val="clear" w:color="auto" w:fill="F3EB00"/>
          <w:lang w:val="nl-NL"/>
        </w:rPr>
      </w:pPr>
      <w:r>
        <w:rPr>
          <w:shd w:val="clear" w:color="auto" w:fill="F3EB00"/>
          <w:lang w:val="nl-NL"/>
        </w:rPr>
        <w:t xml:space="preserve">Briefing and debriefing are </w:t>
      </w:r>
      <w:r w:rsidR="007B6157">
        <w:rPr>
          <w:shd w:val="clear" w:color="auto" w:fill="F3EB00"/>
          <w:lang w:val="nl-NL"/>
        </w:rPr>
        <w:t>the most critica parts of the learning process.</w:t>
      </w:r>
      <w:r>
        <w:rPr>
          <w:shd w:val="clear" w:color="auto" w:fill="F3EB00"/>
          <w:lang w:val="nl-NL"/>
        </w:rPr>
        <w:t xml:space="preserve"> Comunication, however is not a skill that we posess by nature. The skill must be learned, maintained and developed. This module provides the Trainee with the tools required to conduct a good briefing and debriefing. While the briefing is often instructor-centered the debriefing should be student-centered. During the debriefing a large part of the learning takes place. It is therefore essential that the debriefing is student-centered.</w:t>
      </w:r>
    </w:p>
    <w:p w14:paraId="2F959D7A" w14:textId="77777777" w:rsidR="002D1DC9" w:rsidRDefault="002D1DC9">
      <w:pPr>
        <w:pStyle w:val="Plattetekstinspringen21"/>
        <w:rPr>
          <w:shd w:val="clear" w:color="auto" w:fill="F3EB00"/>
          <w:lang w:val="nl-NL"/>
        </w:rPr>
      </w:pPr>
    </w:p>
    <w:p w14:paraId="19C722C5" w14:textId="77777777" w:rsidR="002D1DC9" w:rsidRDefault="002D1DC9">
      <w:pPr>
        <w:pStyle w:val="Plattetekstinspringen21"/>
        <w:rPr>
          <w:shd w:val="clear" w:color="auto" w:fill="F3EB00"/>
          <w:lang w:val="nl-NL"/>
        </w:rPr>
      </w:pPr>
      <w:r>
        <w:rPr>
          <w:shd w:val="clear" w:color="auto" w:fill="F3EB00"/>
          <w:lang w:val="nl-NL"/>
        </w:rPr>
        <w:t>3.1.1</w:t>
      </w:r>
      <w:r>
        <w:rPr>
          <w:shd w:val="clear" w:color="auto" w:fill="F3EB00"/>
          <w:lang w:val="nl-NL"/>
        </w:rPr>
        <w:tab/>
        <w:t>Background</w:t>
      </w:r>
    </w:p>
    <w:p w14:paraId="078DA40E" w14:textId="77777777" w:rsidR="002D1DC9" w:rsidRDefault="002D1DC9">
      <w:pPr>
        <w:pStyle w:val="Plattetekstinspringen21"/>
        <w:rPr>
          <w:shd w:val="clear" w:color="auto" w:fill="F3EB00"/>
          <w:lang w:val="nl-NL"/>
        </w:rPr>
      </w:pPr>
      <w:r>
        <w:rPr>
          <w:shd w:val="clear" w:color="auto" w:fill="F3EB00"/>
          <w:lang w:val="nl-NL"/>
        </w:rPr>
        <w:t xml:space="preserve">The briefing, debriefing, giving bad new and feedback are essential tools that the Trainee should posses. These vital elements of a training facilitate the learning process largely. </w:t>
      </w:r>
    </w:p>
    <w:p w14:paraId="5FDB614F" w14:textId="77777777" w:rsidR="002D1DC9" w:rsidRDefault="002D1DC9">
      <w:pPr>
        <w:pStyle w:val="Plattetekstinspringen21"/>
        <w:rPr>
          <w:shd w:val="clear" w:color="auto" w:fill="F3EB00"/>
          <w:lang w:val="nl-NL"/>
        </w:rPr>
      </w:pPr>
    </w:p>
    <w:p w14:paraId="7E3104B0" w14:textId="77777777" w:rsidR="002D1DC9" w:rsidRDefault="002D1DC9">
      <w:pPr>
        <w:pStyle w:val="Plattetekstinspringen21"/>
        <w:rPr>
          <w:shd w:val="clear" w:color="auto" w:fill="F3EB00"/>
          <w:lang w:val="nl-NL"/>
        </w:rPr>
      </w:pPr>
    </w:p>
    <w:p w14:paraId="398DD0D8" w14:textId="77777777" w:rsidR="002D1DC9" w:rsidRDefault="002D1DC9">
      <w:pPr>
        <w:pStyle w:val="Plattetekstinspringen21"/>
        <w:rPr>
          <w:rFonts w:ascii="Arial Bold" w:hAnsi="Arial Bold"/>
          <w:shd w:val="clear" w:color="auto" w:fill="F3EB00"/>
          <w:lang w:val="nl-NL"/>
        </w:rPr>
      </w:pPr>
      <w:r>
        <w:rPr>
          <w:rFonts w:ascii="Arial Bold" w:hAnsi="Arial Bold"/>
          <w:shd w:val="clear" w:color="auto" w:fill="F3EB00"/>
          <w:lang w:val="nl-NL"/>
        </w:rPr>
        <w:t>3.2</w:t>
      </w:r>
      <w:r>
        <w:rPr>
          <w:rFonts w:ascii="Arial Bold" w:hAnsi="Arial Bold"/>
          <w:shd w:val="clear" w:color="auto" w:fill="F3EB00"/>
          <w:lang w:val="nl-NL"/>
        </w:rPr>
        <w:tab/>
        <w:t>SUBJECT FRAMEWORK</w:t>
      </w:r>
    </w:p>
    <w:p w14:paraId="1091C085" w14:textId="77777777" w:rsidR="002D1DC9" w:rsidRDefault="002D1DC9">
      <w:pPr>
        <w:pStyle w:val="Plattetekstinspringen21"/>
        <w:rPr>
          <w:shd w:val="clear" w:color="auto" w:fill="F3EB00"/>
          <w:lang w:val="nl-NL"/>
        </w:rPr>
      </w:pPr>
      <w:r>
        <w:rPr>
          <w:shd w:val="clear" w:color="auto" w:fill="F3EB00"/>
          <w:lang w:val="nl-NL"/>
        </w:rPr>
        <w:t>3.2.1</w:t>
      </w:r>
      <w:r>
        <w:rPr>
          <w:shd w:val="clear" w:color="auto" w:fill="F3EB00"/>
          <w:lang w:val="nl-NL"/>
        </w:rPr>
        <w:tab/>
        <w:t>Scope</w:t>
      </w:r>
    </w:p>
    <w:p w14:paraId="42935DD2" w14:textId="77777777" w:rsidR="002D1DC9" w:rsidRDefault="002D1DC9">
      <w:pPr>
        <w:pStyle w:val="Plattetekstinspringen21"/>
        <w:rPr>
          <w:shd w:val="clear" w:color="auto" w:fill="F3EB00"/>
          <w:lang w:val="nl-NL"/>
        </w:rPr>
      </w:pPr>
      <w:r>
        <w:rPr>
          <w:shd w:val="clear" w:color="auto" w:fill="F3EB00"/>
          <w:lang w:val="nl-NL"/>
        </w:rPr>
        <w:t xml:space="preserve">The syllabus stresses the importance of good briefing/debriefing techniques. It shows what these are and enables the participant to practice with these techniques. It clarifies the rules for feedback and bad news conversations and gives the participant the possibility to practice with these untill a satisfactory level is achieved. </w:t>
      </w:r>
    </w:p>
    <w:p w14:paraId="3095F9D0" w14:textId="77777777" w:rsidR="002D1DC9" w:rsidRDefault="002D1DC9" w:rsidP="0016726F">
      <w:pPr>
        <w:pStyle w:val="Plattetekstinspringen21"/>
        <w:ind w:left="0"/>
        <w:rPr>
          <w:shd w:val="clear" w:color="auto" w:fill="F3EB00"/>
          <w:lang w:val="nl-NL"/>
        </w:rPr>
      </w:pPr>
    </w:p>
    <w:p w14:paraId="049D5E9B" w14:textId="77777777" w:rsidR="002D1DC9" w:rsidRDefault="002D1DC9">
      <w:pPr>
        <w:pStyle w:val="Plattetekstinspringen21"/>
        <w:rPr>
          <w:shd w:val="clear" w:color="auto" w:fill="F3EB00"/>
          <w:lang w:val="nl-NL"/>
        </w:rPr>
      </w:pPr>
      <w:r>
        <w:rPr>
          <w:shd w:val="clear" w:color="auto" w:fill="F3EB00"/>
          <w:lang w:val="nl-NL"/>
        </w:rPr>
        <w:t>3.3</w:t>
      </w:r>
      <w:r>
        <w:rPr>
          <w:shd w:val="clear" w:color="auto" w:fill="F3EB00"/>
          <w:lang w:val="nl-NL"/>
        </w:rPr>
        <w:tab/>
        <w:t>Content</w:t>
      </w:r>
    </w:p>
    <w:p w14:paraId="24432312" w14:textId="77777777" w:rsidR="002D1DC9" w:rsidRDefault="002D1DC9">
      <w:pPr>
        <w:pStyle w:val="Plattetekstinspringen21"/>
        <w:rPr>
          <w:shd w:val="clear" w:color="auto" w:fill="F3EB00"/>
          <w:lang w:val="nl-NL"/>
        </w:rPr>
      </w:pPr>
      <w:r>
        <w:rPr>
          <w:shd w:val="clear" w:color="auto" w:fill="F3EB00"/>
          <w:lang w:val="nl-NL"/>
        </w:rPr>
        <w:t xml:space="preserve">The participant learns how to conduct a good briefing. He learns which elelements should be included in the briefing and practices to give the debriefing to a ‘ student’. </w:t>
      </w:r>
    </w:p>
    <w:p w14:paraId="3EA53D4F" w14:textId="77777777" w:rsidR="002D1DC9" w:rsidRDefault="002D1DC9">
      <w:pPr>
        <w:pStyle w:val="Plattetekstinspringen21"/>
        <w:rPr>
          <w:shd w:val="clear" w:color="auto" w:fill="F3EB00"/>
          <w:lang w:val="nl-NL"/>
        </w:rPr>
      </w:pPr>
      <w:r>
        <w:rPr>
          <w:shd w:val="clear" w:color="auto" w:fill="F3EB00"/>
          <w:lang w:val="nl-NL"/>
        </w:rPr>
        <w:t xml:space="preserve">It is adviced to teach how to conduct a debriefing and practice the technique in Appecix B. This way the debriefing technique shall contribute to the learning process. </w:t>
      </w:r>
    </w:p>
    <w:p w14:paraId="642DDC62" w14:textId="77777777" w:rsidR="002D1DC9" w:rsidRDefault="002D1DC9">
      <w:pPr>
        <w:pStyle w:val="Plattetekstinspringen21"/>
        <w:rPr>
          <w:shd w:val="clear" w:color="auto" w:fill="F3EB00"/>
          <w:lang w:val="nl-NL"/>
        </w:rPr>
      </w:pPr>
      <w:r>
        <w:rPr>
          <w:shd w:val="clear" w:color="auto" w:fill="F3EB00"/>
          <w:lang w:val="nl-NL"/>
        </w:rPr>
        <w:t xml:space="preserve">The module will containt the rules for giving feedback. Participants will practice this skill after having learned the rules. </w:t>
      </w:r>
    </w:p>
    <w:p w14:paraId="4E6C8FE4" w14:textId="77777777" w:rsidR="002D1DC9" w:rsidRDefault="002D1DC9">
      <w:pPr>
        <w:pStyle w:val="Plattetekstinspringen21"/>
        <w:rPr>
          <w:shd w:val="clear" w:color="auto" w:fill="F3EB00"/>
          <w:lang w:val="nl-NL"/>
        </w:rPr>
      </w:pPr>
    </w:p>
    <w:p w14:paraId="35D8F412" w14:textId="77777777" w:rsidR="002D1DC9" w:rsidRDefault="002D1DC9">
      <w:pPr>
        <w:pStyle w:val="Vrijevorm"/>
        <w:tabs>
          <w:tab w:val="left" w:pos="1133"/>
          <w:tab w:val="left" w:pos="1984"/>
        </w:tabs>
        <w:spacing w:after="20"/>
        <w:ind w:left="850"/>
        <w:rPr>
          <w:rFonts w:ascii="Arial" w:hAnsi="Arial"/>
          <w:sz w:val="22"/>
          <w:shd w:val="clear" w:color="auto" w:fill="F3EB00"/>
        </w:rPr>
      </w:pPr>
      <w:r>
        <w:rPr>
          <w:rFonts w:ascii="Arial" w:hAnsi="Arial"/>
          <w:sz w:val="22"/>
          <w:shd w:val="clear" w:color="auto" w:fill="F3EB00"/>
        </w:rPr>
        <w:t>MODULE 4</w:t>
      </w:r>
      <w:r>
        <w:rPr>
          <w:rFonts w:ascii="Arial" w:hAnsi="Arial"/>
          <w:sz w:val="22"/>
          <w:shd w:val="clear" w:color="auto" w:fill="F3EB00"/>
        </w:rPr>
        <w:tab/>
      </w:r>
      <w:r>
        <w:rPr>
          <w:rFonts w:ascii="Arial" w:hAnsi="Arial"/>
          <w:sz w:val="22"/>
          <w:shd w:val="clear" w:color="auto" w:fill="F3EB00"/>
        </w:rPr>
        <w:tab/>
        <w:t>ASSESSING PERFORMANCE</w:t>
      </w:r>
    </w:p>
    <w:p w14:paraId="5F183300" w14:textId="2564950B" w:rsidR="002D1DC9" w:rsidRDefault="002D1DC9">
      <w:pPr>
        <w:pStyle w:val="Vrijevorm"/>
        <w:tabs>
          <w:tab w:val="left" w:pos="1133"/>
          <w:tab w:val="left" w:pos="1984"/>
        </w:tabs>
        <w:spacing w:after="20"/>
        <w:ind w:left="850"/>
        <w:rPr>
          <w:rFonts w:ascii="Arial" w:hAnsi="Arial"/>
          <w:sz w:val="22"/>
          <w:shd w:val="clear" w:color="auto" w:fill="F3EB00"/>
        </w:rPr>
      </w:pPr>
      <w:r>
        <w:rPr>
          <w:rFonts w:ascii="Arial" w:hAnsi="Arial"/>
          <w:sz w:val="22"/>
          <w:shd w:val="clear" w:color="auto" w:fill="F3EB00"/>
        </w:rPr>
        <w:t>Sometimes the complexity of assessing performance is not fully understood. During thi</w:t>
      </w:r>
      <w:r w:rsidR="0016726F">
        <w:rPr>
          <w:rFonts w:ascii="Arial" w:hAnsi="Arial"/>
          <w:sz w:val="22"/>
          <w:shd w:val="clear" w:color="auto" w:fill="F3EB00"/>
        </w:rPr>
        <w:t>s module the t</w:t>
      </w:r>
      <w:r>
        <w:rPr>
          <w:rFonts w:ascii="Arial" w:hAnsi="Arial"/>
          <w:sz w:val="22"/>
          <w:shd w:val="clear" w:color="auto" w:fill="F3EB00"/>
        </w:rPr>
        <w:t>rainee will gain full understanding of the importance and methodological constraints of assessing performance.</w:t>
      </w:r>
    </w:p>
    <w:p w14:paraId="3E696662" w14:textId="77777777" w:rsidR="002D1DC9" w:rsidRDefault="002D1DC9">
      <w:pPr>
        <w:pStyle w:val="Lijstalinea1"/>
        <w:tabs>
          <w:tab w:val="left" w:pos="1448"/>
        </w:tabs>
        <w:spacing w:after="0"/>
        <w:ind w:left="0"/>
        <w:rPr>
          <w:rFonts w:ascii="Arial" w:hAnsi="Arial"/>
          <w:shd w:val="clear" w:color="auto" w:fill="F3EB00"/>
        </w:rPr>
      </w:pPr>
    </w:p>
    <w:p w14:paraId="6C89A034" w14:textId="77777777" w:rsidR="002D1DC9" w:rsidRDefault="002D1DC9" w:rsidP="00BD178E">
      <w:pPr>
        <w:pStyle w:val="Lijstalinea1"/>
        <w:numPr>
          <w:ilvl w:val="0"/>
          <w:numId w:val="44"/>
        </w:numPr>
        <w:tabs>
          <w:tab w:val="left" w:pos="1295"/>
        </w:tabs>
        <w:spacing w:after="0"/>
        <w:ind w:left="1012" w:firstLine="0"/>
        <w:rPr>
          <w:rFonts w:ascii="Arial" w:hAnsi="Arial"/>
          <w:shd w:val="clear" w:color="auto" w:fill="F3EB00"/>
          <w:lang w:val="nl-NL"/>
        </w:rPr>
      </w:pPr>
      <w:r>
        <w:rPr>
          <w:rFonts w:ascii="Arial Bold" w:hAnsi="Arial Bold"/>
          <w:shd w:val="clear" w:color="auto" w:fill="F3EB00"/>
          <w:lang w:val="nl-NL"/>
        </w:rPr>
        <w:t>4.1</w:t>
      </w:r>
      <w:r>
        <w:rPr>
          <w:rFonts w:ascii="Arial" w:hAnsi="Arial"/>
          <w:shd w:val="clear" w:color="auto" w:fill="F3EB00"/>
          <w:lang w:val="nl-NL"/>
        </w:rPr>
        <w:tab/>
      </w:r>
      <w:r>
        <w:rPr>
          <w:rFonts w:ascii="Arial Bold" w:hAnsi="Arial Bold"/>
          <w:shd w:val="clear" w:color="auto" w:fill="F3EB00"/>
          <w:lang w:val="nl-NL"/>
        </w:rPr>
        <w:t>INTRODUCTION</w:t>
      </w:r>
    </w:p>
    <w:p w14:paraId="76D3EC97" w14:textId="5D1D1C3E" w:rsidR="002D1DC9" w:rsidRDefault="002D1DC9">
      <w:pPr>
        <w:pStyle w:val="Plattetekstinspringen21"/>
        <w:rPr>
          <w:shd w:val="clear" w:color="auto" w:fill="F3EB00"/>
          <w:lang w:val="nl-NL"/>
        </w:rPr>
      </w:pPr>
      <w:r>
        <w:rPr>
          <w:shd w:val="clear" w:color="auto" w:fill="F3EB00"/>
          <w:lang w:val="nl-NL"/>
        </w:rPr>
        <w:t>While assessing performance many methodological and statistical considerations must be made. Assessing performance is far more complex than making questions or giving someone an exercise. Methodologically the assessment must meet the learning objectives and be a reliable and valid instr</w:t>
      </w:r>
      <w:r w:rsidR="0016726F">
        <w:rPr>
          <w:shd w:val="clear" w:color="auto" w:fill="F3EB00"/>
          <w:lang w:val="nl-NL"/>
        </w:rPr>
        <w:t>ument. It is important for the t</w:t>
      </w:r>
      <w:r>
        <w:rPr>
          <w:shd w:val="clear" w:color="auto" w:fill="F3EB00"/>
          <w:lang w:val="nl-NL"/>
        </w:rPr>
        <w:t xml:space="preserve">rainee to understand some of the constraints and pittfalls that may arise during asssessment. </w:t>
      </w:r>
    </w:p>
    <w:p w14:paraId="3B2846E1" w14:textId="77777777" w:rsidR="002D1DC9" w:rsidRDefault="002D1DC9">
      <w:pPr>
        <w:pStyle w:val="Plattetekstinspringen21"/>
        <w:rPr>
          <w:shd w:val="clear" w:color="auto" w:fill="F3EB00"/>
          <w:lang w:val="nl-NL"/>
        </w:rPr>
      </w:pPr>
    </w:p>
    <w:p w14:paraId="1334007B" w14:textId="77777777" w:rsidR="002D1DC9" w:rsidRDefault="002D1DC9">
      <w:pPr>
        <w:pStyle w:val="Plattetekstinspringen21"/>
        <w:rPr>
          <w:shd w:val="clear" w:color="auto" w:fill="F3EB00"/>
          <w:lang w:val="nl-NL"/>
        </w:rPr>
      </w:pPr>
      <w:r>
        <w:rPr>
          <w:shd w:val="clear" w:color="auto" w:fill="F3EB00"/>
          <w:lang w:val="nl-NL"/>
        </w:rPr>
        <w:t>4.1.1</w:t>
      </w:r>
      <w:r>
        <w:rPr>
          <w:shd w:val="clear" w:color="auto" w:fill="F3EB00"/>
          <w:lang w:val="nl-NL"/>
        </w:rPr>
        <w:tab/>
        <w:t>Background</w:t>
      </w:r>
    </w:p>
    <w:p w14:paraId="4D0320E3" w14:textId="0603F3CB" w:rsidR="002D1DC9" w:rsidRDefault="002D1DC9">
      <w:pPr>
        <w:pStyle w:val="Plattetekstinspringen21"/>
        <w:rPr>
          <w:shd w:val="clear" w:color="auto" w:fill="F3EB00"/>
          <w:lang w:val="nl-NL"/>
        </w:rPr>
      </w:pPr>
      <w:r>
        <w:rPr>
          <w:shd w:val="clear" w:color="auto" w:fill="F3EB00"/>
          <w:lang w:val="nl-NL"/>
        </w:rPr>
        <w:t xml:space="preserve">Assesments may be made by several means such as: </w:t>
      </w:r>
      <w:r w:rsidR="00D03C8A">
        <w:rPr>
          <w:shd w:val="clear" w:color="auto" w:fill="F3EB00"/>
          <w:lang w:val="nl-NL"/>
        </w:rPr>
        <w:t xml:space="preserve">multiple-choice test, open questions, cases, interviews, </w:t>
      </w:r>
      <w:r>
        <w:rPr>
          <w:shd w:val="clear" w:color="auto" w:fill="F3EB00"/>
          <w:lang w:val="nl-NL"/>
        </w:rPr>
        <w:t>interview or simulator exercise</w:t>
      </w:r>
      <w:r w:rsidR="00D03C8A">
        <w:rPr>
          <w:shd w:val="clear" w:color="auto" w:fill="F3EB00"/>
          <w:lang w:val="nl-NL"/>
        </w:rPr>
        <w:t xml:space="preserve"> and so on. The t</w:t>
      </w:r>
      <w:r>
        <w:rPr>
          <w:shd w:val="clear" w:color="auto" w:fill="F3EB00"/>
          <w:lang w:val="nl-NL"/>
        </w:rPr>
        <w:t xml:space="preserve">rainee </w:t>
      </w:r>
      <w:r w:rsidR="00D03C8A">
        <w:rPr>
          <w:shd w:val="clear" w:color="auto" w:fill="F3EB00"/>
          <w:lang w:val="nl-NL"/>
        </w:rPr>
        <w:t>should</w:t>
      </w:r>
      <w:r>
        <w:rPr>
          <w:shd w:val="clear" w:color="auto" w:fill="F3EB00"/>
          <w:lang w:val="nl-NL"/>
        </w:rPr>
        <w:t xml:space="preserve"> be able to determine what is a good appraisal and what is not. Using the</w:t>
      </w:r>
      <w:r w:rsidR="00D03C8A">
        <w:rPr>
          <w:shd w:val="clear" w:color="auto" w:fill="F3EB00"/>
          <w:lang w:val="nl-NL"/>
        </w:rPr>
        <w:t xml:space="preserve"> correct appraisal system, the t</w:t>
      </w:r>
      <w:r>
        <w:rPr>
          <w:shd w:val="clear" w:color="auto" w:fill="F3EB00"/>
          <w:lang w:val="nl-NL"/>
        </w:rPr>
        <w:t xml:space="preserve">rainee will be able to </w:t>
      </w:r>
      <w:r w:rsidR="00D03C8A">
        <w:rPr>
          <w:shd w:val="clear" w:color="auto" w:fill="F3EB00"/>
          <w:lang w:val="nl-NL"/>
        </w:rPr>
        <w:t>make</w:t>
      </w:r>
      <w:r>
        <w:rPr>
          <w:shd w:val="clear" w:color="auto" w:fill="F3EB00"/>
          <w:lang w:val="nl-NL"/>
        </w:rPr>
        <w:t xml:space="preserve"> a reliable assessment. </w:t>
      </w:r>
    </w:p>
    <w:p w14:paraId="0C1172C5" w14:textId="77777777" w:rsidR="002D1DC9" w:rsidRDefault="002D1DC9">
      <w:pPr>
        <w:pStyle w:val="Plattetekstinspringen21"/>
        <w:rPr>
          <w:shd w:val="clear" w:color="auto" w:fill="F3EB00"/>
          <w:lang w:val="nl-NL"/>
        </w:rPr>
      </w:pPr>
    </w:p>
    <w:p w14:paraId="146C9BED" w14:textId="77777777" w:rsidR="002D1DC9" w:rsidRDefault="002D1DC9">
      <w:pPr>
        <w:pStyle w:val="Plattetekstinspringen21"/>
        <w:rPr>
          <w:shd w:val="clear" w:color="auto" w:fill="F3EB00"/>
          <w:lang w:val="nl-NL"/>
        </w:rPr>
      </w:pPr>
    </w:p>
    <w:p w14:paraId="25A69AF5" w14:textId="77777777" w:rsidR="002D1DC9" w:rsidRDefault="002D1DC9">
      <w:pPr>
        <w:pStyle w:val="Plattetekstinspringen21"/>
        <w:rPr>
          <w:rFonts w:ascii="Arial Bold" w:hAnsi="Arial Bold"/>
          <w:shd w:val="clear" w:color="auto" w:fill="F3EB00"/>
          <w:lang w:val="nl-NL"/>
        </w:rPr>
      </w:pPr>
      <w:r>
        <w:rPr>
          <w:rFonts w:ascii="Arial Bold" w:hAnsi="Arial Bold"/>
          <w:shd w:val="clear" w:color="auto" w:fill="F3EB00"/>
          <w:lang w:val="nl-NL"/>
        </w:rPr>
        <w:t>4.2</w:t>
      </w:r>
      <w:r>
        <w:rPr>
          <w:rFonts w:ascii="Arial Bold" w:hAnsi="Arial Bold"/>
          <w:shd w:val="clear" w:color="auto" w:fill="F3EB00"/>
          <w:lang w:val="nl-NL"/>
        </w:rPr>
        <w:tab/>
        <w:t>SUBJECT FRAMEWORK</w:t>
      </w:r>
    </w:p>
    <w:p w14:paraId="039363E7" w14:textId="77777777" w:rsidR="002D1DC9" w:rsidRDefault="002D1DC9">
      <w:pPr>
        <w:pStyle w:val="Plattetekstinspringen21"/>
        <w:rPr>
          <w:shd w:val="clear" w:color="auto" w:fill="F3EB00"/>
          <w:lang w:val="nl-NL"/>
        </w:rPr>
      </w:pPr>
      <w:r>
        <w:rPr>
          <w:shd w:val="clear" w:color="auto" w:fill="F3EB00"/>
          <w:lang w:val="nl-NL"/>
        </w:rPr>
        <w:t>4.2.1</w:t>
      </w:r>
      <w:r>
        <w:rPr>
          <w:shd w:val="clear" w:color="auto" w:fill="F3EB00"/>
          <w:lang w:val="nl-NL"/>
        </w:rPr>
        <w:tab/>
        <w:t>Scope</w:t>
      </w:r>
    </w:p>
    <w:p w14:paraId="486C3F8D" w14:textId="4F64BB31" w:rsidR="002D1DC9" w:rsidRDefault="002D1DC9">
      <w:pPr>
        <w:pStyle w:val="Plattetekstinspringen21"/>
        <w:rPr>
          <w:shd w:val="clear" w:color="auto" w:fill="F3EB00"/>
          <w:lang w:val="nl-NL"/>
        </w:rPr>
      </w:pPr>
      <w:r>
        <w:rPr>
          <w:shd w:val="clear" w:color="auto" w:fill="F3EB00"/>
          <w:lang w:val="nl-NL"/>
        </w:rPr>
        <w:t>The syllabus gives background information regarding some statistical and methodological issues to be considered</w:t>
      </w:r>
      <w:r w:rsidR="00D03C8A">
        <w:rPr>
          <w:shd w:val="clear" w:color="auto" w:fill="F3EB00"/>
          <w:lang w:val="nl-NL"/>
        </w:rPr>
        <w:t xml:space="preserve"> while assing performance. The t</w:t>
      </w:r>
      <w:r>
        <w:rPr>
          <w:shd w:val="clear" w:color="auto" w:fill="F3EB00"/>
          <w:lang w:val="nl-NL"/>
        </w:rPr>
        <w:t>rainee is able to develop a test, assess the performance and evaluate the effectiveness of the test.</w:t>
      </w:r>
    </w:p>
    <w:p w14:paraId="7BCEEB9F" w14:textId="77777777" w:rsidR="002D1DC9" w:rsidRDefault="002D1DC9">
      <w:pPr>
        <w:pStyle w:val="Plattetekstinspringen21"/>
        <w:rPr>
          <w:shd w:val="clear" w:color="auto" w:fill="F3EB00"/>
          <w:lang w:val="nl-NL"/>
        </w:rPr>
      </w:pPr>
    </w:p>
    <w:p w14:paraId="248AF2B1" w14:textId="6A01913F" w:rsidR="002D1DC9" w:rsidRDefault="002D1DC9">
      <w:pPr>
        <w:pStyle w:val="Plattetekstinspringen21"/>
        <w:rPr>
          <w:shd w:val="clear" w:color="auto" w:fill="F3EB00"/>
          <w:lang w:val="nl-NL"/>
        </w:rPr>
      </w:pPr>
      <w:r>
        <w:rPr>
          <w:shd w:val="clear" w:color="auto" w:fill="F3EB00"/>
          <w:lang w:val="nl-NL"/>
        </w:rPr>
        <w:t>4.3</w:t>
      </w:r>
      <w:r>
        <w:rPr>
          <w:shd w:val="clear" w:color="auto" w:fill="F3EB00"/>
          <w:lang w:val="nl-NL"/>
        </w:rPr>
        <w:tab/>
        <w:t>Content</w:t>
      </w:r>
    </w:p>
    <w:p w14:paraId="018D2F8B" w14:textId="7EA3A9C6" w:rsidR="002D1DC9" w:rsidRDefault="002D1DC9">
      <w:pPr>
        <w:pStyle w:val="Plattetekstinspringen21"/>
        <w:rPr>
          <w:shd w:val="clear" w:color="auto" w:fill="F3EB00"/>
          <w:lang w:val="nl-NL"/>
        </w:rPr>
      </w:pPr>
      <w:r>
        <w:rPr>
          <w:shd w:val="clear" w:color="auto" w:fill="F3EB00"/>
          <w:lang w:val="nl-NL"/>
        </w:rPr>
        <w:t>The Trainee will learn about the complexity of developing a good assessment. He will be able to link the assessment to learning objectives, develop the assessment, choose an appropriate scale and compare the outcome to a norm. He will be ab</w:t>
      </w:r>
      <w:r w:rsidR="00E5416B">
        <w:rPr>
          <w:shd w:val="clear" w:color="auto" w:fill="F3EB00"/>
          <w:lang w:val="nl-NL"/>
        </w:rPr>
        <w:t>le to calculate the weighted average</w:t>
      </w:r>
      <w:r>
        <w:rPr>
          <w:shd w:val="clear" w:color="auto" w:fill="F3EB00"/>
          <w:lang w:val="nl-NL"/>
        </w:rPr>
        <w:t>. Finally he will understand how to measure the effectiveness (validity) of the assessment and is able to increase the reliability of the program.</w:t>
      </w:r>
    </w:p>
    <w:p w14:paraId="2065A6AA" w14:textId="77777777" w:rsidR="002D1DC9" w:rsidRDefault="002D1DC9">
      <w:pPr>
        <w:pStyle w:val="Plattetekstinspringen21"/>
        <w:rPr>
          <w:shd w:val="clear" w:color="auto" w:fill="F3EB00"/>
          <w:lang w:val="nl-NL"/>
        </w:rPr>
      </w:pPr>
    </w:p>
    <w:p w14:paraId="76B77FF4" w14:textId="77777777" w:rsidR="002D1DC9" w:rsidRDefault="002D1DC9">
      <w:pPr>
        <w:pStyle w:val="Plattetekstinspringen21"/>
        <w:rPr>
          <w:shd w:val="clear" w:color="auto" w:fill="F3EB00"/>
          <w:lang w:val="nl-NL"/>
        </w:rPr>
      </w:pPr>
    </w:p>
    <w:p w14:paraId="595A01F4" w14:textId="0906896F" w:rsidR="00D03C8A" w:rsidRDefault="002D1DC9" w:rsidP="00C17BB7">
      <w:pPr>
        <w:pStyle w:val="Plattetekstinspringen21"/>
        <w:jc w:val="left"/>
        <w:rPr>
          <w:shd w:val="clear" w:color="auto" w:fill="F3EB00"/>
          <w:lang w:val="nl-NL"/>
        </w:rPr>
      </w:pPr>
      <w:r>
        <w:rPr>
          <w:shd w:val="clear" w:color="auto" w:fill="F3EB00"/>
          <w:lang w:val="nl-NL"/>
        </w:rPr>
        <w:t>MODULE 5</w:t>
      </w:r>
      <w:r>
        <w:rPr>
          <w:shd w:val="clear" w:color="auto" w:fill="F3EB00"/>
          <w:lang w:val="nl-NL"/>
        </w:rPr>
        <w:tab/>
      </w:r>
      <w:r w:rsidR="00C17BB7">
        <w:rPr>
          <w:shd w:val="clear" w:color="auto" w:fill="F3EB00"/>
          <w:lang w:val="nl-NL"/>
        </w:rPr>
        <w:t>TRAINING MANAGEMENT SYSTEM, COURSE ADMINISTRATION</w:t>
      </w:r>
    </w:p>
    <w:p w14:paraId="2D9ACFCF" w14:textId="77777777" w:rsidR="00D03C8A" w:rsidRDefault="00D03C8A">
      <w:pPr>
        <w:pStyle w:val="Plattetekstinspringen21"/>
        <w:rPr>
          <w:shd w:val="clear" w:color="auto" w:fill="F3EB00"/>
          <w:lang w:val="nl-NL"/>
        </w:rPr>
      </w:pPr>
    </w:p>
    <w:p w14:paraId="2723163C" w14:textId="77777777" w:rsidR="00D03C8A" w:rsidRPr="00003FAA" w:rsidRDefault="00D03C8A" w:rsidP="00D03C8A">
      <w:pPr>
        <w:pStyle w:val="Plattetekstinspringen21"/>
        <w:rPr>
          <w:rFonts w:ascii="Arial Bold" w:hAnsi="Arial Bold"/>
          <w:shd w:val="clear" w:color="auto" w:fill="F3EB00"/>
          <w:lang w:val="nl-NL"/>
        </w:rPr>
      </w:pPr>
      <w:r w:rsidRPr="00003FAA">
        <w:rPr>
          <w:rFonts w:ascii="Arial Bold" w:hAnsi="Arial Bold"/>
          <w:shd w:val="clear" w:color="auto" w:fill="F3EB00"/>
          <w:lang w:val="nl-NL"/>
        </w:rPr>
        <w:t>2.2</w:t>
      </w:r>
      <w:r w:rsidRPr="00003FAA">
        <w:rPr>
          <w:rFonts w:ascii="Arial Bold" w:hAnsi="Arial Bold"/>
          <w:shd w:val="clear" w:color="auto" w:fill="F3EB00"/>
          <w:lang w:val="nl-NL"/>
        </w:rPr>
        <w:tab/>
        <w:t>SUBJECT FRAMEWORK</w:t>
      </w:r>
    </w:p>
    <w:p w14:paraId="0818D411" w14:textId="77777777" w:rsidR="00D03C8A" w:rsidRPr="00003FAA" w:rsidRDefault="00D03C8A" w:rsidP="00D03C8A">
      <w:pPr>
        <w:pStyle w:val="Plattetekstinspringen21"/>
        <w:rPr>
          <w:shd w:val="clear" w:color="auto" w:fill="F3EB00"/>
          <w:lang w:val="nl-NL"/>
        </w:rPr>
      </w:pPr>
      <w:r w:rsidRPr="00003FAA">
        <w:rPr>
          <w:shd w:val="clear" w:color="auto" w:fill="F3EB00"/>
          <w:lang w:val="nl-NL"/>
        </w:rPr>
        <w:t>2.2.1</w:t>
      </w:r>
      <w:r w:rsidRPr="00003FAA">
        <w:rPr>
          <w:shd w:val="clear" w:color="auto" w:fill="F3EB00"/>
          <w:lang w:val="nl-NL"/>
        </w:rPr>
        <w:tab/>
        <w:t>Scope</w:t>
      </w:r>
    </w:p>
    <w:p w14:paraId="5F5D43D7" w14:textId="77777777" w:rsidR="00D03C8A" w:rsidRDefault="00D03C8A" w:rsidP="00D03C8A">
      <w:pPr>
        <w:pStyle w:val="Plattetekstinspringen21"/>
        <w:rPr>
          <w:shd w:val="clear" w:color="auto" w:fill="F3EB00"/>
          <w:lang w:val="nl-NL"/>
        </w:rPr>
      </w:pPr>
      <w:r>
        <w:rPr>
          <w:shd w:val="clear" w:color="auto" w:fill="F3EB00"/>
          <w:lang w:val="nl-NL"/>
        </w:rPr>
        <w:t xml:space="preserve">This course gives the trainee tools to manage the course. </w:t>
      </w:r>
    </w:p>
    <w:p w14:paraId="3B8C429A" w14:textId="180075D6" w:rsidR="00D03C8A" w:rsidRPr="00003FAA" w:rsidRDefault="00D03C8A" w:rsidP="00D03C8A">
      <w:pPr>
        <w:pStyle w:val="Plattetekstinspringen21"/>
        <w:rPr>
          <w:shd w:val="clear" w:color="auto" w:fill="F3EB00"/>
          <w:lang w:val="nl-NL"/>
        </w:rPr>
      </w:pPr>
      <w:r w:rsidRPr="00003FAA">
        <w:rPr>
          <w:shd w:val="clear" w:color="auto" w:fill="F3EB00"/>
          <w:lang w:val="nl-NL"/>
        </w:rPr>
        <w:t xml:space="preserve">nsight in a number of teaching methods, their advantages and disadvantages and when they are best used. </w:t>
      </w:r>
    </w:p>
    <w:p w14:paraId="0EE3F127" w14:textId="77777777" w:rsidR="00D03C8A" w:rsidRPr="00003FAA" w:rsidRDefault="00D03C8A" w:rsidP="00D03C8A">
      <w:pPr>
        <w:pStyle w:val="Plattetekstinspringen21"/>
        <w:rPr>
          <w:shd w:val="clear" w:color="auto" w:fill="F3EB00"/>
          <w:lang w:val="nl-NL"/>
        </w:rPr>
      </w:pPr>
    </w:p>
    <w:p w14:paraId="59A72B86" w14:textId="77777777" w:rsidR="00D03C8A" w:rsidRDefault="00D03C8A" w:rsidP="00D03C8A">
      <w:pPr>
        <w:pStyle w:val="Plattetekstinspringen21"/>
        <w:ind w:left="0"/>
        <w:rPr>
          <w:shd w:val="clear" w:color="auto" w:fill="F3EB00"/>
          <w:lang w:val="nl-NL"/>
        </w:rPr>
      </w:pPr>
    </w:p>
    <w:p w14:paraId="7D3DA305" w14:textId="77777777" w:rsidR="00D03C8A" w:rsidRDefault="00D03C8A" w:rsidP="00D03C8A">
      <w:pPr>
        <w:pStyle w:val="Plattetekstinspringen21"/>
        <w:rPr>
          <w:shd w:val="clear" w:color="auto" w:fill="F3EB00"/>
          <w:lang w:val="nl-NL"/>
        </w:rPr>
      </w:pPr>
      <w:r>
        <w:rPr>
          <w:shd w:val="clear" w:color="auto" w:fill="F3EB00"/>
          <w:lang w:val="nl-NL"/>
        </w:rPr>
        <w:t>2.3</w:t>
      </w:r>
      <w:r>
        <w:rPr>
          <w:shd w:val="clear" w:color="auto" w:fill="F3EB00"/>
          <w:lang w:val="nl-NL"/>
        </w:rPr>
        <w:tab/>
        <w:t>Content</w:t>
      </w:r>
    </w:p>
    <w:p w14:paraId="40A3F3DF" w14:textId="27AFBF10" w:rsidR="00D03C8A" w:rsidRDefault="00D03C8A" w:rsidP="00D03C8A">
      <w:pPr>
        <w:pStyle w:val="Plattetekstinspringen21"/>
        <w:rPr>
          <w:shd w:val="clear" w:color="auto" w:fill="F3EB00"/>
          <w:lang w:val="nl-NL"/>
        </w:rPr>
      </w:pPr>
      <w:r>
        <w:rPr>
          <w:shd w:val="clear" w:color="auto" w:fill="F3EB00"/>
          <w:lang w:val="nl-NL"/>
        </w:rPr>
        <w:t xml:space="preserve">This module will teach the trainee to </w:t>
      </w:r>
      <w:r w:rsidR="00E5416B">
        <w:rPr>
          <w:shd w:val="clear" w:color="auto" w:fill="F3EB00"/>
          <w:lang w:val="nl-NL"/>
        </w:rPr>
        <w:t xml:space="preserve">continually review and to make adjustment to the course material. The trainee will </w:t>
      </w:r>
      <w:r>
        <w:rPr>
          <w:shd w:val="clear" w:color="auto" w:fill="F3EB00"/>
          <w:lang w:val="nl-NL"/>
        </w:rPr>
        <w:t xml:space="preserve">administer </w:t>
      </w:r>
      <w:r w:rsidR="00E5416B">
        <w:rPr>
          <w:shd w:val="clear" w:color="auto" w:fill="F3EB00"/>
          <w:lang w:val="nl-NL"/>
        </w:rPr>
        <w:t xml:space="preserve">what alterations were made, when and why. </w:t>
      </w:r>
    </w:p>
    <w:p w14:paraId="6CCF91FE" w14:textId="77777777" w:rsidR="00D03C8A" w:rsidRDefault="00D03C8A" w:rsidP="00D03C8A">
      <w:pPr>
        <w:pStyle w:val="Vrijevorm"/>
        <w:spacing w:after="120"/>
        <w:rPr>
          <w:rFonts w:ascii="Arial" w:hAnsi="Arial"/>
          <w:sz w:val="22"/>
          <w:shd w:val="clear" w:color="auto" w:fill="F3EB00"/>
        </w:rPr>
      </w:pPr>
    </w:p>
    <w:p w14:paraId="78B4A1D2" w14:textId="6D09D770" w:rsidR="002D1DC9" w:rsidRDefault="002D1DC9">
      <w:pPr>
        <w:pStyle w:val="Plattetekstinspringen21"/>
        <w:rPr>
          <w:rFonts w:ascii="Times" w:hAnsi="Times"/>
          <w:sz w:val="24"/>
          <w:shd w:val="clear" w:color="auto" w:fill="F3EB00"/>
          <w:lang w:val="nl-NL"/>
        </w:rPr>
      </w:pPr>
      <w:r>
        <w:br w:type="page"/>
      </w:r>
      <w:r w:rsidRPr="00003FAA">
        <w:rPr>
          <w:rFonts w:ascii="Times" w:hAnsi="Times"/>
          <w:sz w:val="24"/>
          <w:shd w:val="clear" w:color="auto" w:fill="F3EB00"/>
          <w:lang w:val="nl-NL"/>
        </w:rPr>
        <w:t>APPENDIX A</w:t>
      </w:r>
    </w:p>
    <w:tbl>
      <w:tblPr>
        <w:tblW w:w="0" w:type="auto"/>
        <w:tblInd w:w="100" w:type="dxa"/>
        <w:shd w:val="clear" w:color="auto" w:fill="FFFFFF"/>
        <w:tblLayout w:type="fixed"/>
        <w:tblLook w:val="0000" w:firstRow="0" w:lastRow="0" w:firstColumn="0" w:lastColumn="0" w:noHBand="0" w:noVBand="0"/>
      </w:tblPr>
      <w:tblGrid>
        <w:gridCol w:w="519"/>
        <w:gridCol w:w="4172"/>
        <w:gridCol w:w="3467"/>
        <w:gridCol w:w="1170"/>
      </w:tblGrid>
      <w:tr w:rsidR="002D1DC9" w14:paraId="51820EA5" w14:textId="77777777">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B0E65B" w14:textId="77777777" w:rsidR="002D1DC9" w:rsidRDefault="002D1DC9">
            <w:pPr>
              <w:pStyle w:val="Hoofdtekst"/>
            </w:pPr>
            <w:r>
              <w:t>Lesson name &amp; ID</w:t>
            </w:r>
          </w:p>
        </w:tc>
      </w:tr>
      <w:tr w:rsidR="00D72187" w14:paraId="005597FF" w14:textId="77777777" w:rsidTr="00D72187">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78A4C4" w14:textId="77777777" w:rsidR="00D72187" w:rsidRDefault="00D72187">
            <w:pPr>
              <w:pStyle w:val="Hoofdtekst"/>
            </w:pPr>
            <w:r>
              <w:t>Target Group</w:t>
            </w:r>
          </w:p>
        </w:tc>
      </w:tr>
      <w:tr w:rsidR="002D1DC9" w14:paraId="4CA90819" w14:textId="77777777">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EB4CC3A" w14:textId="77777777" w:rsidR="002D1DC9" w:rsidRDefault="002D1DC9">
            <w:pPr>
              <w:pStyle w:val="Hoofdtekst"/>
            </w:pPr>
            <w:r>
              <w:t>Learning objectives</w:t>
            </w:r>
          </w:p>
          <w:p w14:paraId="290BCEED" w14:textId="77777777" w:rsidR="002D1DC9" w:rsidRDefault="002D1DC9">
            <w:pPr>
              <w:pStyle w:val="Hoofdtekst"/>
            </w:pPr>
          </w:p>
          <w:p w14:paraId="450E13B8" w14:textId="77777777" w:rsidR="002D1DC9" w:rsidRDefault="002D1DC9">
            <w:pPr>
              <w:pStyle w:val="Hoofdtekst"/>
            </w:pPr>
          </w:p>
          <w:p w14:paraId="48174778" w14:textId="77777777" w:rsidR="002D1DC9" w:rsidRDefault="002D1DC9">
            <w:pPr>
              <w:pStyle w:val="Hoofdtekst"/>
            </w:pPr>
          </w:p>
          <w:p w14:paraId="401DA754" w14:textId="77777777" w:rsidR="002D1DC9" w:rsidRDefault="002D1DC9">
            <w:pPr>
              <w:pStyle w:val="Hoofdtekst"/>
            </w:pPr>
          </w:p>
        </w:tc>
      </w:tr>
      <w:tr w:rsidR="002D1DC9" w14:paraId="0A31F173" w14:textId="77777777" w:rsidTr="00D72187">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A884F8" w14:textId="77777777" w:rsidR="002D1DC9" w:rsidRDefault="002D1DC9">
            <w:pPr>
              <w:pStyle w:val="Hoofdtekst"/>
            </w:pPr>
            <w: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B01E86C" w14:textId="77777777" w:rsidR="002D1DC9" w:rsidRDefault="002D1DC9">
            <w:pPr>
              <w:pStyle w:val="Hoofdtekst"/>
            </w:pPr>
            <w: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3E5844" w14:textId="77777777" w:rsidR="002D1DC9" w:rsidRDefault="002D1DC9">
            <w:pPr>
              <w:pStyle w:val="Hoofdtekst"/>
            </w:pPr>
            <w:r>
              <w:t xml:space="preserve">Time </w:t>
            </w:r>
          </w:p>
          <w:p w14:paraId="39CD0B29" w14:textId="77777777" w:rsidR="002D1DC9" w:rsidRDefault="002D1DC9">
            <w:pPr>
              <w:pStyle w:val="Hoofdtekst"/>
            </w:pPr>
            <w:r>
              <w:t>required</w:t>
            </w:r>
          </w:p>
        </w:tc>
      </w:tr>
      <w:tr w:rsidR="002D1DC9" w14:paraId="543F0F78" w14:textId="77777777" w:rsidTr="00D72187">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087C2E" w14:textId="77777777" w:rsidR="002D1DC9" w:rsidRDefault="002D1DC9">
            <w:pPr>
              <w:pStyle w:val="Hoofdtekst"/>
            </w:pPr>
            <w: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590BB6B"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C72AF04"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6B120AC" w14:textId="77777777" w:rsidR="002D1DC9" w:rsidRDefault="002D1DC9">
            <w:pPr>
              <w:pStyle w:val="Hoofdtekst"/>
            </w:pPr>
          </w:p>
        </w:tc>
      </w:tr>
      <w:tr w:rsidR="002D1DC9" w14:paraId="361F0ED9" w14:textId="77777777" w:rsidTr="00D72187">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415626" w14:textId="77777777" w:rsidR="002D1DC9" w:rsidRDefault="002D1DC9">
            <w:pPr>
              <w:pStyle w:val="Hoofdtekst"/>
            </w:pPr>
            <w: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F92A454"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7B71104"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514B2DF" w14:textId="77777777" w:rsidR="002D1DC9" w:rsidRDefault="002D1DC9">
            <w:pPr>
              <w:pStyle w:val="Hoofdtekst"/>
            </w:pPr>
          </w:p>
        </w:tc>
      </w:tr>
      <w:tr w:rsidR="002D1DC9" w14:paraId="3166749E" w14:textId="77777777" w:rsidTr="00D72187">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0895BCB" w14:textId="77777777" w:rsidR="002D1DC9" w:rsidRDefault="002D1DC9">
            <w:pPr>
              <w:pStyle w:val="Hoofdtekst"/>
            </w:pPr>
            <w: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0936718"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1E6D03A"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ECEDFA5" w14:textId="77777777" w:rsidR="002D1DC9" w:rsidRDefault="002D1DC9">
            <w:pPr>
              <w:pStyle w:val="Hoofdtekst"/>
            </w:pPr>
          </w:p>
        </w:tc>
      </w:tr>
      <w:tr w:rsidR="002D1DC9" w14:paraId="30BB8542" w14:textId="77777777" w:rsidTr="00D72187">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2949A4E" w14:textId="77777777" w:rsidR="002D1DC9" w:rsidRDefault="002D1DC9">
            <w:pPr>
              <w:pStyle w:val="Hoofdtekst"/>
            </w:pPr>
            <w: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9F0720F"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8548D7A"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EC46DF7" w14:textId="77777777" w:rsidR="002D1DC9" w:rsidRDefault="002D1DC9">
            <w:pPr>
              <w:pStyle w:val="Hoofdtekst"/>
            </w:pPr>
          </w:p>
        </w:tc>
      </w:tr>
      <w:tr w:rsidR="002D1DC9" w14:paraId="3D832BD5" w14:textId="77777777" w:rsidTr="00D72187">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4F3F75D" w14:textId="77777777" w:rsidR="002D1DC9" w:rsidRDefault="002D1DC9">
            <w:pPr>
              <w:pStyle w:val="Hoofdtekst"/>
            </w:pPr>
            <w:r>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E658214"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73C0431"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479BE38" w14:textId="77777777" w:rsidR="002D1DC9" w:rsidRDefault="002D1DC9">
            <w:pPr>
              <w:pStyle w:val="Hoofdtekst"/>
            </w:pPr>
          </w:p>
        </w:tc>
      </w:tr>
      <w:tr w:rsidR="002D1DC9" w14:paraId="1313A7ED" w14:textId="77777777" w:rsidTr="00D72187">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C355AC6" w14:textId="77777777" w:rsidR="002D1DC9" w:rsidRDefault="002D1DC9">
            <w:pPr>
              <w:pStyle w:val="Hoofdtekst"/>
            </w:pPr>
            <w: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5E85A4F" w14:textId="77777777" w:rsidR="002D1DC9" w:rsidRDefault="002D1DC9">
            <w:pPr>
              <w:pStyle w:val="Hoofdtekst"/>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DDD769E" w14:textId="77777777" w:rsidR="002D1DC9" w:rsidRDefault="002D1DC9">
            <w:pPr>
              <w:pStyle w:val="Hoofdtekst"/>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41C7725" w14:textId="77777777" w:rsidR="002D1DC9" w:rsidRDefault="002D1DC9">
            <w:pPr>
              <w:pStyle w:val="Hoofdtekst"/>
            </w:pPr>
          </w:p>
        </w:tc>
      </w:tr>
      <w:tr w:rsidR="002D1DC9" w14:paraId="3B58BE41" w14:textId="77777777">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1DEEA2" w14:textId="77777777" w:rsidR="002D1DC9" w:rsidRDefault="002D1DC9">
            <w:pPr>
              <w:pStyle w:val="Hoofdtekst"/>
            </w:pPr>
            <w:r>
              <w:t>Assessment</w:t>
            </w:r>
          </w:p>
        </w:tc>
      </w:tr>
      <w:tr w:rsidR="002D1DC9" w14:paraId="29EFD0FD" w14:textId="77777777">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8791C3" w14:textId="77777777" w:rsidR="002D1DC9" w:rsidRDefault="002D1DC9">
            <w:pPr>
              <w:pStyle w:val="Hoofdtekst"/>
            </w:pPr>
            <w:r>
              <w:t>Evaluation</w:t>
            </w:r>
          </w:p>
        </w:tc>
      </w:tr>
      <w:tr w:rsidR="002D1DC9" w14:paraId="2DF10F3C"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314A02" w14:textId="77777777" w:rsidR="002D1DC9" w:rsidRDefault="002D1DC9">
            <w:pPr>
              <w:pStyle w:val="Hoofdtekst"/>
            </w:pPr>
            <w:r>
              <w:t>Modifications</w:t>
            </w:r>
          </w:p>
        </w:tc>
      </w:tr>
      <w:tr w:rsidR="00D72187" w14:paraId="6B1123FD"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3E248D7" w14:textId="77777777" w:rsidR="00D72187" w:rsidRDefault="00D72187">
            <w:pPr>
              <w:pStyle w:val="Hoofdtekst"/>
            </w:pPr>
            <w:r>
              <w:t>Signature</w:t>
            </w:r>
            <w:r>
              <w:tab/>
            </w:r>
            <w:r>
              <w:tab/>
            </w:r>
            <w:r>
              <w:tab/>
            </w:r>
            <w:r>
              <w:tab/>
            </w:r>
            <w:r>
              <w:tab/>
            </w:r>
            <w:r>
              <w:tab/>
            </w:r>
            <w:r>
              <w:tab/>
            </w:r>
            <w:r>
              <w:tab/>
            </w:r>
            <w:r>
              <w:tab/>
              <w:t>Date</w:t>
            </w:r>
          </w:p>
        </w:tc>
      </w:tr>
    </w:tbl>
    <w:p w14:paraId="0B9E907B" w14:textId="77777777" w:rsidR="002D1DC9" w:rsidRDefault="002D1DC9">
      <w:pPr>
        <w:pStyle w:val="Plattetekstinspringen21"/>
        <w:ind w:left="0"/>
        <w:rPr>
          <w:rFonts w:ascii="Times" w:hAnsi="Times"/>
          <w:sz w:val="24"/>
          <w:shd w:val="clear" w:color="auto" w:fill="F3EB00"/>
          <w:lang w:val="nl-NL"/>
        </w:rPr>
      </w:pPr>
    </w:p>
    <w:p w14:paraId="5D1983FE" w14:textId="38782316" w:rsidR="002D1DC9" w:rsidRDefault="002D1DC9">
      <w:pPr>
        <w:pStyle w:val="Plattetekstinspringen21"/>
        <w:rPr>
          <w:sz w:val="24"/>
          <w:shd w:val="clear" w:color="auto" w:fill="F3EB00"/>
          <w:lang w:val="nl-NL"/>
        </w:rPr>
      </w:pPr>
      <w:r>
        <w:br w:type="page"/>
      </w:r>
      <w:r w:rsidRPr="00003FAA">
        <w:rPr>
          <w:sz w:val="24"/>
          <w:shd w:val="clear" w:color="auto" w:fill="F3EB00"/>
          <w:lang w:val="nl-NL"/>
        </w:rPr>
        <w:t>Appendix B Teaching methods</w:t>
      </w:r>
    </w:p>
    <w:p w14:paraId="4BB7A83B" w14:textId="45251712" w:rsidR="005A634A" w:rsidRDefault="005A634A">
      <w:pPr>
        <w:pStyle w:val="Plattetekstinspringen21"/>
        <w:rPr>
          <w:rFonts w:ascii="Times" w:hAnsi="Times"/>
          <w:sz w:val="24"/>
          <w:shd w:val="clear" w:color="auto" w:fill="F3EB00"/>
          <w:lang w:val="nl-NL"/>
        </w:rPr>
      </w:pPr>
      <w:r>
        <w:rPr>
          <w:sz w:val="24"/>
          <w:shd w:val="clear" w:color="auto" w:fill="F3EB00"/>
          <w:lang w:val="nl-NL"/>
        </w:rPr>
        <w:t>The following is a list of possible teaching methods to be used in training.</w:t>
      </w:r>
    </w:p>
    <w:p w14:paraId="36E981CA" w14:textId="77777777" w:rsidR="002D1DC9" w:rsidRPr="00003FAA" w:rsidRDefault="002D1DC9">
      <w:pPr>
        <w:pStyle w:val="Plattetekstinspringen21"/>
        <w:rPr>
          <w:sz w:val="24"/>
          <w:shd w:val="clear" w:color="auto" w:fill="F3EB00"/>
          <w:lang w:val="nl-NL"/>
        </w:rPr>
      </w:pPr>
    </w:p>
    <w:p w14:paraId="3724E60B" w14:textId="77777777" w:rsidR="002D1DC9" w:rsidRPr="00003FAA" w:rsidRDefault="002D1DC9" w:rsidP="005B43A5">
      <w:pPr>
        <w:pStyle w:val="Plattetekstinspringen21"/>
        <w:rPr>
          <w:sz w:val="24"/>
          <w:shd w:val="clear" w:color="auto" w:fill="F3EB00"/>
          <w:lang w:val="nl-NL"/>
        </w:rPr>
      </w:pPr>
      <w:r w:rsidRPr="00003FAA">
        <w:rPr>
          <w:sz w:val="24"/>
          <w:shd w:val="clear" w:color="auto" w:fill="F3EB00"/>
          <w:lang w:val="nl-NL"/>
        </w:rPr>
        <w:t xml:space="preserve">Passive </w:t>
      </w:r>
    </w:p>
    <w:p w14:paraId="1D9A0EA9" w14:textId="77777777" w:rsidR="002D1DC9" w:rsidRPr="005B43A5" w:rsidRDefault="002D1DC9" w:rsidP="005B43A5">
      <w:pPr>
        <w:pStyle w:val="Plattetekstinspringen21"/>
        <w:rPr>
          <w:sz w:val="24"/>
          <w:shd w:val="clear" w:color="auto" w:fill="F3EB00"/>
          <w:lang w:val="nl-NL"/>
        </w:rPr>
      </w:pPr>
      <w:r w:rsidRPr="00132263">
        <w:rPr>
          <w:sz w:val="24"/>
          <w:shd w:val="clear" w:color="auto" w:fill="F3EB00"/>
          <w:lang w:val="nl-NL"/>
        </w:rPr>
        <w:t>Teaching</w:t>
      </w:r>
    </w:p>
    <w:p w14:paraId="3A313AFE"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Reading reference material</w:t>
      </w:r>
    </w:p>
    <w:p w14:paraId="0DB0F4B3"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Watching video</w:t>
      </w:r>
    </w:p>
    <w:p w14:paraId="58A82302"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Listening audio material</w:t>
      </w:r>
    </w:p>
    <w:p w14:paraId="4553F578"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Making exercise questions</w:t>
      </w:r>
    </w:p>
    <w:p w14:paraId="40FCCC18"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 xml:space="preserve">Observation </w:t>
      </w:r>
    </w:p>
    <w:p w14:paraId="3D2E83D8" w14:textId="77777777" w:rsidR="002D1DC9" w:rsidRPr="005B43A5" w:rsidRDefault="002D1DC9" w:rsidP="005B43A5">
      <w:pPr>
        <w:pStyle w:val="Plattetekstinspringen21"/>
        <w:rPr>
          <w:sz w:val="24"/>
          <w:shd w:val="clear" w:color="auto" w:fill="F3EB00"/>
          <w:lang w:val="nl-NL"/>
        </w:rPr>
      </w:pPr>
      <w:r w:rsidRPr="005B43A5">
        <w:rPr>
          <w:sz w:val="24"/>
          <w:shd w:val="clear" w:color="auto" w:fill="F3EB00"/>
          <w:lang w:val="nl-NL"/>
        </w:rPr>
        <w:t>Exchange experience</w:t>
      </w:r>
    </w:p>
    <w:p w14:paraId="3C84C81D" w14:textId="77777777" w:rsidR="002D1DC9" w:rsidRPr="005B43A5" w:rsidRDefault="002D1DC9">
      <w:pPr>
        <w:pStyle w:val="Plattetekstinspringen21"/>
        <w:rPr>
          <w:sz w:val="24"/>
          <w:shd w:val="clear" w:color="auto" w:fill="F3EB00"/>
          <w:lang w:val="nl-NL"/>
        </w:rPr>
      </w:pPr>
    </w:p>
    <w:p w14:paraId="4CFDE7C9"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 xml:space="preserve">Semi-active </w:t>
      </w:r>
    </w:p>
    <w:p w14:paraId="43B1EF66"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Guided discussion</w:t>
      </w:r>
    </w:p>
    <w:p w14:paraId="1C39ECAE"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Case study</w:t>
      </w:r>
    </w:p>
    <w:p w14:paraId="753993C4"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Asking questions</w:t>
      </w:r>
    </w:p>
    <w:p w14:paraId="3CE6CE20"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Pair work</w:t>
      </w:r>
    </w:p>
    <w:p w14:paraId="7D7E6847"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Group exercise</w:t>
      </w:r>
    </w:p>
    <w:p w14:paraId="75737702" w14:textId="77777777" w:rsidR="002D1DC9" w:rsidRPr="005B43A5" w:rsidRDefault="002D1DC9">
      <w:pPr>
        <w:pStyle w:val="Plattetekstinspringen21"/>
        <w:rPr>
          <w:sz w:val="24"/>
          <w:shd w:val="clear" w:color="auto" w:fill="F3EB00"/>
          <w:lang w:val="nl-NL"/>
        </w:rPr>
      </w:pPr>
      <w:r w:rsidRPr="005B43A5">
        <w:rPr>
          <w:sz w:val="24"/>
          <w:shd w:val="clear" w:color="auto" w:fill="F3EB00"/>
          <w:lang w:val="nl-NL"/>
        </w:rPr>
        <w:t>Essay</w:t>
      </w:r>
    </w:p>
    <w:p w14:paraId="69A97472" w14:textId="77777777" w:rsidR="002D1DC9" w:rsidRPr="005B43A5" w:rsidRDefault="002D1DC9">
      <w:pPr>
        <w:pStyle w:val="Plattetekstinspringen21"/>
        <w:rPr>
          <w:sz w:val="24"/>
          <w:shd w:val="clear" w:color="auto" w:fill="F3EB00"/>
          <w:lang w:val="nl-NL"/>
        </w:rPr>
      </w:pPr>
    </w:p>
    <w:p w14:paraId="24E528D6" w14:textId="77777777" w:rsidR="002D1DC9" w:rsidRPr="00003FAA" w:rsidRDefault="002D1DC9">
      <w:pPr>
        <w:pStyle w:val="Plattetekstinspringen21"/>
        <w:rPr>
          <w:sz w:val="24"/>
          <w:shd w:val="clear" w:color="auto" w:fill="F3EB00"/>
          <w:lang w:val="nl-NL"/>
        </w:rPr>
      </w:pPr>
      <w:r w:rsidRPr="00003FAA">
        <w:rPr>
          <w:sz w:val="24"/>
          <w:shd w:val="clear" w:color="auto" w:fill="F3EB00"/>
          <w:lang w:val="nl-NL"/>
        </w:rPr>
        <w:t>Active</w:t>
      </w:r>
    </w:p>
    <w:p w14:paraId="065C510B" w14:textId="77777777" w:rsidR="002D1DC9" w:rsidRPr="00003FAA" w:rsidRDefault="002D1DC9">
      <w:pPr>
        <w:pStyle w:val="Plattetekstinspringen21"/>
        <w:rPr>
          <w:sz w:val="24"/>
          <w:shd w:val="clear" w:color="auto" w:fill="F3EB00"/>
          <w:lang w:val="nl-NL"/>
        </w:rPr>
      </w:pPr>
      <w:r w:rsidRPr="00003FAA">
        <w:rPr>
          <w:sz w:val="24"/>
          <w:shd w:val="clear" w:color="auto" w:fill="F3EB00"/>
          <w:lang w:val="nl-NL"/>
        </w:rPr>
        <w:t>Excursion</w:t>
      </w:r>
    </w:p>
    <w:p w14:paraId="1E9DC86C" w14:textId="77777777" w:rsidR="002D1DC9" w:rsidRPr="00003FAA" w:rsidRDefault="002D1DC9">
      <w:pPr>
        <w:pStyle w:val="Plattetekstinspringen21"/>
        <w:rPr>
          <w:sz w:val="24"/>
          <w:shd w:val="clear" w:color="auto" w:fill="F3EB00"/>
          <w:lang w:val="nl-NL"/>
        </w:rPr>
      </w:pPr>
      <w:r w:rsidRPr="00003FAA">
        <w:rPr>
          <w:sz w:val="24"/>
          <w:shd w:val="clear" w:color="auto" w:fill="F3EB00"/>
          <w:lang w:val="nl-NL"/>
        </w:rPr>
        <w:t>Role play</w:t>
      </w:r>
    </w:p>
    <w:p w14:paraId="261E9E45" w14:textId="77777777" w:rsidR="002D1DC9" w:rsidRPr="00132263" w:rsidRDefault="002D1DC9">
      <w:pPr>
        <w:pStyle w:val="Plattetekstinspringen21"/>
        <w:rPr>
          <w:sz w:val="24"/>
          <w:shd w:val="clear" w:color="auto" w:fill="F3EB00"/>
          <w:lang w:val="nl-NL"/>
        </w:rPr>
      </w:pPr>
      <w:r w:rsidRPr="00132263">
        <w:rPr>
          <w:sz w:val="24"/>
          <w:shd w:val="clear" w:color="auto" w:fill="F3EB00"/>
          <w:lang w:val="nl-NL"/>
        </w:rPr>
        <w:t>Presentation</w:t>
      </w:r>
    </w:p>
    <w:p w14:paraId="7FAA7808" w14:textId="77777777" w:rsidR="002D1DC9" w:rsidRPr="009C6C92" w:rsidRDefault="002D1DC9">
      <w:pPr>
        <w:pStyle w:val="Plattetekstinspringen21"/>
        <w:rPr>
          <w:sz w:val="24"/>
          <w:shd w:val="clear" w:color="auto" w:fill="F3EB00"/>
          <w:lang w:val="nl-NL"/>
        </w:rPr>
      </w:pPr>
      <w:r w:rsidRPr="009C6C92">
        <w:rPr>
          <w:sz w:val="24"/>
          <w:shd w:val="clear" w:color="auto" w:fill="F3EB00"/>
          <w:lang w:val="nl-NL"/>
        </w:rPr>
        <w:t>Making puzzles</w:t>
      </w:r>
    </w:p>
    <w:p w14:paraId="49CBC93C" w14:textId="77777777" w:rsidR="002D1DC9" w:rsidRPr="005C4266" w:rsidRDefault="002D1DC9">
      <w:pPr>
        <w:pStyle w:val="Plattetekstinspringen21"/>
        <w:rPr>
          <w:sz w:val="24"/>
          <w:shd w:val="clear" w:color="auto" w:fill="F3EB00"/>
          <w:lang w:val="nl-NL"/>
        </w:rPr>
      </w:pPr>
      <w:r w:rsidRPr="005C4266">
        <w:rPr>
          <w:sz w:val="24"/>
          <w:shd w:val="clear" w:color="auto" w:fill="F3EB00"/>
          <w:lang w:val="nl-NL"/>
        </w:rPr>
        <w:t>Simulator exercise</w:t>
      </w:r>
    </w:p>
    <w:p w14:paraId="29F3E63A" w14:textId="77777777" w:rsidR="002D1DC9" w:rsidRPr="00811917" w:rsidRDefault="002D1DC9">
      <w:pPr>
        <w:pStyle w:val="Plattetekstinspringen21"/>
        <w:rPr>
          <w:sz w:val="24"/>
          <w:shd w:val="clear" w:color="auto" w:fill="F3EB00"/>
          <w:lang w:val="nl-NL"/>
        </w:rPr>
      </w:pPr>
      <w:r w:rsidRPr="00811917">
        <w:rPr>
          <w:sz w:val="24"/>
          <w:shd w:val="clear" w:color="auto" w:fill="F3EB00"/>
          <w:lang w:val="nl-NL"/>
        </w:rPr>
        <w:t>Quiz</w:t>
      </w:r>
    </w:p>
    <w:p w14:paraId="0CD41A56" w14:textId="77777777" w:rsidR="002D1DC9" w:rsidRPr="00966B0B" w:rsidRDefault="002D1DC9">
      <w:pPr>
        <w:pStyle w:val="Plattetekstinspringen21"/>
        <w:rPr>
          <w:sz w:val="24"/>
          <w:shd w:val="clear" w:color="auto" w:fill="F3EB00"/>
          <w:lang w:val="nl-NL"/>
        </w:rPr>
      </w:pPr>
      <w:r w:rsidRPr="00966B0B">
        <w:rPr>
          <w:sz w:val="24"/>
          <w:shd w:val="clear" w:color="auto" w:fill="F3EB00"/>
          <w:lang w:val="nl-NL"/>
        </w:rPr>
        <w:t>Game</w:t>
      </w:r>
    </w:p>
    <w:p w14:paraId="400311DC" w14:textId="77777777" w:rsidR="002D1DC9" w:rsidRPr="00DD7F07" w:rsidRDefault="002D1DC9">
      <w:pPr>
        <w:pStyle w:val="Plattetekstinspringen21"/>
        <w:rPr>
          <w:sz w:val="24"/>
          <w:shd w:val="clear" w:color="auto" w:fill="F3EB00"/>
          <w:lang w:val="nl-NL"/>
        </w:rPr>
      </w:pPr>
      <w:r w:rsidRPr="00DD7F07">
        <w:rPr>
          <w:sz w:val="24"/>
          <w:shd w:val="clear" w:color="auto" w:fill="F3EB00"/>
          <w:lang w:val="nl-NL"/>
        </w:rPr>
        <w:t>Fieldwork</w:t>
      </w:r>
    </w:p>
    <w:p w14:paraId="50D0FCBD" w14:textId="77777777" w:rsidR="002D1DC9" w:rsidRPr="00D72187" w:rsidRDefault="002D1DC9">
      <w:pPr>
        <w:pStyle w:val="Plattetekstinspringen21"/>
        <w:rPr>
          <w:sz w:val="24"/>
          <w:shd w:val="clear" w:color="auto" w:fill="F3EB00"/>
          <w:lang w:val="nl-NL"/>
        </w:rPr>
      </w:pPr>
      <w:r w:rsidRPr="00D72187">
        <w:rPr>
          <w:sz w:val="24"/>
          <w:shd w:val="clear" w:color="auto" w:fill="F3EB00"/>
          <w:lang w:val="nl-NL"/>
        </w:rPr>
        <w:t>Making questions</w:t>
      </w:r>
    </w:p>
    <w:p w14:paraId="7C7CB400" w14:textId="77777777" w:rsidR="002D1DC9" w:rsidRPr="005B43A5" w:rsidRDefault="002D1DC9">
      <w:pPr>
        <w:pStyle w:val="Plattetekstinspringen21"/>
        <w:rPr>
          <w:rFonts w:ascii="Times" w:hAnsi="Times"/>
          <w:sz w:val="24"/>
          <w:shd w:val="clear" w:color="auto" w:fill="F3EB00"/>
          <w:lang w:val="nl-NL"/>
        </w:rPr>
      </w:pPr>
      <w:r w:rsidRPr="00D72187">
        <w:rPr>
          <w:sz w:val="24"/>
          <w:shd w:val="clear" w:color="auto" w:fill="F3EB00"/>
          <w:lang w:val="nl-NL"/>
        </w:rPr>
        <w:t>Teaching by student</w:t>
      </w:r>
    </w:p>
    <w:p w14:paraId="57125FEE" w14:textId="77777777" w:rsidR="002D1DC9" w:rsidRPr="005B43A5" w:rsidRDefault="002D1DC9">
      <w:pPr>
        <w:pStyle w:val="Plattetekstinspringen21"/>
        <w:rPr>
          <w:rFonts w:ascii="Times" w:hAnsi="Times"/>
          <w:sz w:val="24"/>
          <w:shd w:val="clear" w:color="auto" w:fill="F3EB00"/>
          <w:lang w:val="nl-NL"/>
        </w:rPr>
      </w:pPr>
    </w:p>
    <w:p w14:paraId="76F71815" w14:textId="77777777" w:rsidR="002D1DC9" w:rsidRPr="005B43A5" w:rsidRDefault="002D1DC9">
      <w:pPr>
        <w:pStyle w:val="Plattetekstinspringen21"/>
        <w:rPr>
          <w:rFonts w:ascii="Times" w:hAnsi="Times"/>
          <w:sz w:val="24"/>
          <w:shd w:val="clear" w:color="auto" w:fill="F3EB00"/>
          <w:lang w:val="nl-NL"/>
        </w:rPr>
      </w:pPr>
    </w:p>
    <w:p w14:paraId="0063C9AE" w14:textId="77777777" w:rsidR="002D1DC9" w:rsidRPr="005B43A5" w:rsidRDefault="002D1DC9">
      <w:pPr>
        <w:pStyle w:val="Plattetekstinspringen21"/>
        <w:rPr>
          <w:rFonts w:ascii="Times" w:hAnsi="Times"/>
          <w:sz w:val="24"/>
          <w:shd w:val="clear" w:color="auto" w:fill="F3EB00"/>
          <w:lang w:val="nl-NL"/>
        </w:rPr>
      </w:pPr>
    </w:p>
    <w:p w14:paraId="0F3CC8FE" w14:textId="77777777" w:rsidR="002D1DC9" w:rsidRPr="005B43A5" w:rsidRDefault="002D1DC9">
      <w:pPr>
        <w:pStyle w:val="Plattetekstinspringen21"/>
        <w:rPr>
          <w:rFonts w:ascii="Times" w:hAnsi="Times"/>
          <w:sz w:val="24"/>
          <w:shd w:val="clear" w:color="auto" w:fill="F3EB00"/>
          <w:lang w:val="nl-NL"/>
        </w:rPr>
      </w:pPr>
    </w:p>
    <w:p w14:paraId="29F77545" w14:textId="77777777" w:rsidR="002D1DC9" w:rsidRPr="005B43A5" w:rsidRDefault="002D1DC9">
      <w:pPr>
        <w:pStyle w:val="Plattetekstinspringen21"/>
        <w:rPr>
          <w:rFonts w:ascii="Times" w:hAnsi="Times"/>
          <w:sz w:val="24"/>
          <w:shd w:val="clear" w:color="auto" w:fill="F3EB00"/>
          <w:lang w:val="nl-NL"/>
        </w:rPr>
      </w:pPr>
    </w:p>
    <w:p w14:paraId="2A9C693B" w14:textId="12585790" w:rsidR="002D1DC9" w:rsidRPr="005A634A" w:rsidRDefault="002D1DC9" w:rsidP="00261AD0">
      <w:pPr>
        <w:pStyle w:val="Plattetekstinspringen21"/>
        <w:rPr>
          <w:rFonts w:cs="Arial"/>
          <w:sz w:val="24"/>
          <w:szCs w:val="24"/>
          <w:shd w:val="clear" w:color="auto" w:fill="F3EB00"/>
        </w:rPr>
      </w:pPr>
      <w:r w:rsidRPr="005B43A5">
        <w:br w:type="page"/>
      </w:r>
      <w:r w:rsidRPr="005A634A">
        <w:rPr>
          <w:rFonts w:cs="Arial"/>
          <w:sz w:val="24"/>
          <w:szCs w:val="24"/>
          <w:shd w:val="clear" w:color="auto" w:fill="F3EB00"/>
        </w:rPr>
        <w:t>APPEND</w:t>
      </w:r>
      <w:r w:rsidR="00E27E5C">
        <w:rPr>
          <w:rFonts w:cs="Arial"/>
          <w:sz w:val="24"/>
          <w:szCs w:val="24"/>
          <w:shd w:val="clear" w:color="auto" w:fill="F3EB00"/>
        </w:rPr>
        <w:t>IX C</w:t>
      </w:r>
      <w:r w:rsidRPr="005A634A">
        <w:rPr>
          <w:rFonts w:cs="Arial"/>
          <w:sz w:val="24"/>
          <w:szCs w:val="24"/>
          <w:shd w:val="clear" w:color="auto" w:fill="F3EB00"/>
        </w:rPr>
        <w:t xml:space="preserve">   DEBRIEFING PROCESS</w:t>
      </w:r>
    </w:p>
    <w:p w14:paraId="4D7DCE08" w14:textId="77777777" w:rsidR="002D1DC9" w:rsidRPr="005A634A" w:rsidRDefault="002D1DC9">
      <w:pPr>
        <w:pStyle w:val="Plattetekstinspringen21"/>
        <w:rPr>
          <w:rFonts w:cs="Arial"/>
          <w:sz w:val="24"/>
          <w:szCs w:val="24"/>
          <w:shd w:val="clear" w:color="auto" w:fill="F3EB00"/>
          <w:lang w:val="nl-NL"/>
        </w:rPr>
      </w:pPr>
    </w:p>
    <w:p w14:paraId="6E55DB53" w14:textId="77777777" w:rsidR="002D1DC9" w:rsidRPr="005A634A" w:rsidRDefault="002D1DC9">
      <w:pPr>
        <w:pStyle w:val="Plattetekstinspringen21"/>
        <w:ind w:left="0"/>
        <w:rPr>
          <w:rFonts w:cs="Arial"/>
          <w:sz w:val="24"/>
          <w:szCs w:val="24"/>
          <w:shd w:val="clear" w:color="auto" w:fill="F3EB00"/>
          <w:lang w:val="nl-NL"/>
        </w:rPr>
      </w:pPr>
      <w:r w:rsidRPr="005A634A">
        <w:rPr>
          <w:rFonts w:cs="Arial"/>
          <w:sz w:val="24"/>
          <w:szCs w:val="24"/>
          <w:shd w:val="clear" w:color="auto" w:fill="F3EB00"/>
          <w:lang w:val="nl-NL"/>
        </w:rPr>
        <w:t>This appendix contains a method for debriefing offered to you by IALA.</w:t>
      </w:r>
    </w:p>
    <w:p w14:paraId="6ECBF7DC"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color w:val="262626"/>
          <w:sz w:val="24"/>
          <w:shd w:val="clear" w:color="auto" w:fill="F3EB00"/>
          <w:lang w:val="nl-NL"/>
        </w:rPr>
      </w:pPr>
      <w:r w:rsidRPr="005A634A">
        <w:rPr>
          <w:rFonts w:cs="Arial"/>
          <w:color w:val="262626"/>
          <w:sz w:val="24"/>
          <w:shd w:val="clear" w:color="auto" w:fill="F3EB00"/>
          <w:lang w:val="nl-NL"/>
        </w:rPr>
        <w:t xml:space="preserve">This appendix is a practical tool to be used in the debriefing of the exercises. It contains a system that has become prevalent in aviation after extensive research into the effectiveness of various forms of debriefing by NASA. </w:t>
      </w:r>
    </w:p>
    <w:p w14:paraId="21F0A4BD"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color w:val="262626"/>
          <w:sz w:val="24"/>
          <w:shd w:val="clear" w:color="auto" w:fill="F3EB00"/>
          <w:lang w:val="nl-NL"/>
        </w:rPr>
      </w:pPr>
      <w:r w:rsidRPr="005A634A">
        <w:rPr>
          <w:rFonts w:cs="Arial"/>
          <w:color w:val="262626"/>
          <w:sz w:val="24"/>
          <w:shd w:val="clear" w:color="auto" w:fill="F3EB00"/>
          <w:lang w:val="nl-NL"/>
        </w:rPr>
        <w:cr/>
        <w:t>Make the debriefing student oriented</w:t>
      </w:r>
      <w:r w:rsidRPr="005A634A">
        <w:rPr>
          <w:rFonts w:cs="Arial"/>
          <w:color w:val="262626"/>
          <w:sz w:val="24"/>
          <w:shd w:val="clear" w:color="auto" w:fill="F3EB00"/>
          <w:lang w:val="nl-NL"/>
        </w:rPr>
        <w:cr/>
        <w:t>How much a student actually learns depends to a large extent on an important learning moment, namely the debriefing. Practising  is a busy and intense experience for the learner. It is therefore important that after the exercise the has enough time to find out what went right and what went wrong. The instructor facilitates this process and encourages the candidate in his analysis, but does not analyze the situation himself. The student-oriented approach not only encourages learning but also the ability of the student to analyze and be self-critical.</w:t>
      </w:r>
      <w:r w:rsidRPr="005A634A">
        <w:rPr>
          <w:rFonts w:cs="Arial"/>
          <w:color w:val="262626"/>
          <w:sz w:val="24"/>
          <w:shd w:val="clear" w:color="auto" w:fill="F3EB00"/>
          <w:lang w:val="nl-NL"/>
        </w:rPr>
        <w:cr/>
      </w:r>
    </w:p>
    <w:p w14:paraId="27ECBD34"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color w:val="262626"/>
          <w:sz w:val="24"/>
          <w:shd w:val="clear" w:color="auto" w:fill="F3EB00"/>
          <w:lang w:val="nl-NL"/>
        </w:rPr>
      </w:pPr>
      <w:r w:rsidRPr="005A634A">
        <w:rPr>
          <w:rFonts w:cs="Arial"/>
          <w:color w:val="262626"/>
          <w:sz w:val="24"/>
          <w:shd w:val="clear" w:color="auto" w:fill="F3EB00"/>
          <w:lang w:val="nl-NL"/>
        </w:rPr>
        <w:t>Encourage the student to be active during the debriefing.</w:t>
      </w:r>
      <w:r w:rsidRPr="005A634A">
        <w:rPr>
          <w:rFonts w:cs="Arial"/>
          <w:color w:val="262626"/>
          <w:sz w:val="24"/>
          <w:shd w:val="clear" w:color="auto" w:fill="F3EB00"/>
          <w:lang w:val="nl-NL"/>
        </w:rPr>
        <w:cr/>
        <w:t xml:space="preserve">The logic behind this form of debriefing is that adults learn and remember better when they are active and evaluate their performance themselves. Processing the past events in their own minds makes learning far more effective than when they passively listen to the instructor. Processing events actively also gives the student the oppertunity to think about possible solutions. Being active during debriefing allows him to retrieve what he learned more easily at a later moment. </w:t>
      </w:r>
      <w:r w:rsidRPr="005A634A">
        <w:rPr>
          <w:rFonts w:cs="Arial"/>
          <w:color w:val="262626"/>
          <w:sz w:val="24"/>
          <w:shd w:val="clear" w:color="auto" w:fill="F3EB00"/>
          <w:lang w:val="nl-NL"/>
        </w:rPr>
        <w:cr/>
      </w:r>
    </w:p>
    <w:p w14:paraId="402345DD"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w:color w:val="262626"/>
          <w:sz w:val="24"/>
          <w:shd w:val="clear" w:color="auto" w:fill="F3EB00"/>
          <w:lang w:val="nl-NL"/>
        </w:rPr>
      </w:pPr>
      <w:r w:rsidRPr="005A634A">
        <w:rPr>
          <w:rFonts w:cs="Arial"/>
          <w:color w:val="262626"/>
          <w:sz w:val="24"/>
          <w:shd w:val="clear" w:color="auto" w:fill="F3EB00"/>
          <w:lang w:val="nl-NL"/>
        </w:rPr>
        <w:t>Encourage self-analysis</w:t>
      </w:r>
      <w:r w:rsidRPr="005A634A">
        <w:rPr>
          <w:rFonts w:cs="Arial"/>
          <w:color w:val="262626"/>
          <w:sz w:val="24"/>
          <w:shd w:val="clear" w:color="auto" w:fill="F3EB00"/>
          <w:lang w:val="nl-NL"/>
        </w:rPr>
        <w:cr/>
        <w:t>In a debriefing, the objective for the instructor to lead the self-analysis. The student is doing most of the talking, he participates and analyzes. It is the responsibility of the instructor to ensure that the student makes a good analysis. This may not be the same as what the instructor believes to be the best solution.  During a good debriefing the student will come up with the correct solution.</w:t>
      </w:r>
      <w:r w:rsidRPr="005A634A">
        <w:rPr>
          <w:rFonts w:cs="Arial"/>
          <w:color w:val="262626"/>
          <w:sz w:val="24"/>
          <w:shd w:val="clear" w:color="auto" w:fill="F3EB00"/>
          <w:lang w:val="nl-NL"/>
        </w:rPr>
        <w:cr/>
        <w:t>The ability to analyze their own performance varies from student to student. When a student fails to make a good analysis, the instructor should not take this over. The instructor will ask the right questions leading the student to a good analysis. How this is possible will be later illustrated with examples.</w:t>
      </w:r>
      <w:r w:rsidRPr="005A634A">
        <w:rPr>
          <w:rFonts w:cs="Arial"/>
          <w:color w:val="262626"/>
          <w:sz w:val="24"/>
          <w:shd w:val="clear" w:color="auto" w:fill="F3EB00"/>
          <w:lang w:val="nl-NL"/>
        </w:rPr>
        <w:cr/>
      </w:r>
      <w:r w:rsidRPr="005A634A">
        <w:rPr>
          <w:rFonts w:cs="Arial"/>
          <w:color w:val="262626"/>
          <w:sz w:val="24"/>
          <w:shd w:val="clear" w:color="auto" w:fill="F3EB00"/>
          <w:lang w:val="nl-NL"/>
        </w:rPr>
        <w:cr/>
        <w:t>Questions</w:t>
      </w:r>
      <w:r w:rsidRPr="005A634A">
        <w:rPr>
          <w:rFonts w:cs="Arial"/>
          <w:color w:val="262626"/>
          <w:sz w:val="24"/>
          <w:shd w:val="clear" w:color="auto" w:fill="F3EB00"/>
          <w:lang w:val="nl-NL"/>
        </w:rPr>
        <w:cr/>
        <w:t xml:space="preserve">The task of the instructor is to ask questions. The debriefing starts with the question: </w:t>
      </w:r>
    </w:p>
    <w:p w14:paraId="243BFE30" w14:textId="77777777" w:rsidR="002D1DC9" w:rsidRPr="005A634A" w:rsidRDefault="002D1DC9" w:rsidP="00BD178E">
      <w:pPr>
        <w:numPr>
          <w:ilvl w:val="0"/>
          <w:numId w:val="48"/>
        </w:numPr>
        <w:shd w:val="clear" w:color="auto" w:fill="F5F5F5"/>
        <w:tabs>
          <w:tab w:val="clear" w:pos="280"/>
          <w:tab w:val="num" w:pos="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0" w:hanging="280"/>
        <w:rPr>
          <w:rFonts w:cs="Arial"/>
          <w:color w:val="262626"/>
          <w:sz w:val="24"/>
          <w:shd w:val="clear" w:color="auto" w:fill="F3EB00"/>
          <w:lang w:val="nl-NL"/>
        </w:rPr>
      </w:pPr>
      <w:r w:rsidRPr="005A634A">
        <w:rPr>
          <w:rFonts w:cs="Arial"/>
          <w:color w:val="262626"/>
          <w:sz w:val="24"/>
          <w:shd w:val="clear" w:color="auto" w:fill="F3EB00"/>
          <w:lang w:val="nl-NL"/>
        </w:rPr>
        <w:t xml:space="preserve">What went well? </w:t>
      </w:r>
    </w:p>
    <w:p w14:paraId="2C93352E" w14:textId="77777777" w:rsidR="002D1DC9" w:rsidRPr="005A634A" w:rsidRDefault="002D1DC9" w:rsidP="00BD178E">
      <w:pPr>
        <w:numPr>
          <w:ilvl w:val="0"/>
          <w:numId w:val="48"/>
        </w:numPr>
        <w:shd w:val="clear" w:color="auto" w:fill="F5F5F5"/>
        <w:tabs>
          <w:tab w:val="clear" w:pos="280"/>
          <w:tab w:val="num" w:pos="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0" w:hanging="280"/>
        <w:rPr>
          <w:rFonts w:cs="Arial"/>
          <w:color w:val="262626"/>
          <w:sz w:val="24"/>
          <w:shd w:val="clear" w:color="auto" w:fill="F3EB00"/>
          <w:lang w:val="nl-NL"/>
        </w:rPr>
      </w:pPr>
      <w:r w:rsidRPr="005A634A">
        <w:rPr>
          <w:rFonts w:cs="Arial"/>
          <w:color w:val="262626"/>
          <w:sz w:val="24"/>
          <w:shd w:val="clear" w:color="auto" w:fill="F3EB00"/>
          <w:lang w:val="nl-NL"/>
        </w:rPr>
        <w:t xml:space="preserve">What went wrong. </w:t>
      </w:r>
    </w:p>
    <w:p w14:paraId="266BF2F7" w14:textId="77777777" w:rsidR="002D1DC9" w:rsidRPr="005B43A5" w:rsidRDefault="002D1DC9" w:rsidP="00BD178E">
      <w:pPr>
        <w:numPr>
          <w:ilvl w:val="0"/>
          <w:numId w:val="48"/>
        </w:numPr>
        <w:shd w:val="clear" w:color="auto" w:fill="F5F5F5"/>
        <w:tabs>
          <w:tab w:val="clear" w:pos="280"/>
          <w:tab w:val="num" w:pos="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0" w:hanging="280"/>
        <w:rPr>
          <w:color w:val="262626"/>
          <w:shd w:val="clear" w:color="auto" w:fill="F3EB00"/>
          <w:lang w:val="nl-NL"/>
        </w:rPr>
      </w:pPr>
      <w:r w:rsidRPr="005A634A">
        <w:rPr>
          <w:rFonts w:cs="Arial"/>
          <w:color w:val="262626"/>
          <w:sz w:val="24"/>
          <w:shd w:val="clear" w:color="auto" w:fill="F3EB00"/>
          <w:lang w:val="nl-NL"/>
        </w:rPr>
        <w:t>How would you improve performance?</w:t>
      </w:r>
      <w:r w:rsidRPr="005A634A">
        <w:rPr>
          <w:rFonts w:cs="Arial"/>
          <w:color w:val="262626"/>
          <w:sz w:val="24"/>
          <w:shd w:val="clear" w:color="auto" w:fill="F3EB00"/>
          <w:lang w:val="nl-NL"/>
        </w:rPr>
        <w:cr/>
        <w:t>The instructor gives the student enough time to mention all relevant points.</w:t>
      </w:r>
      <w:r w:rsidRPr="005A634A">
        <w:rPr>
          <w:rFonts w:cs="Arial"/>
          <w:color w:val="262626"/>
          <w:sz w:val="24"/>
          <w:shd w:val="clear" w:color="auto" w:fill="F3EB00"/>
          <w:lang w:val="nl-NL"/>
        </w:rPr>
        <w:cr/>
      </w:r>
      <w:r w:rsidRPr="005B43A5">
        <w:rPr>
          <w:color w:val="262626"/>
          <w:shd w:val="clear" w:color="auto" w:fill="F3EB00"/>
          <w:lang w:val="nl-NL"/>
        </w:rPr>
        <w:t> </w:t>
      </w:r>
    </w:p>
    <w:p w14:paraId="1654ABA0" w14:textId="77777777" w:rsidR="002D1DC9" w:rsidRPr="005B43A5"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262626"/>
          <w:shd w:val="clear" w:color="auto" w:fill="F3EB00"/>
          <w:lang w:val="nl-NL"/>
        </w:rPr>
      </w:pPr>
    </w:p>
    <w:p w14:paraId="4948CDF3"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262626"/>
          <w:sz w:val="24"/>
          <w:shd w:val="clear" w:color="auto" w:fill="F3EB00"/>
          <w:lang w:val="nl-NL"/>
        </w:rPr>
      </w:pPr>
      <w:r w:rsidRPr="005A634A">
        <w:rPr>
          <w:color w:val="262626"/>
          <w:sz w:val="24"/>
          <w:shd w:val="clear" w:color="auto" w:fill="F3EB00"/>
          <w:lang w:val="nl-NL"/>
        </w:rPr>
        <w:t>What the instructor does</w:t>
      </w:r>
      <w:r w:rsidRPr="005A634A">
        <w:rPr>
          <w:color w:val="262626"/>
          <w:sz w:val="24"/>
          <w:shd w:val="clear" w:color="auto" w:fill="F3EB00"/>
          <w:lang w:val="nl-NL"/>
        </w:rPr>
        <w:cr/>
        <w:t>The instructor:</w:t>
      </w:r>
      <w:r w:rsidRPr="005A634A">
        <w:rPr>
          <w:color w:val="262626"/>
          <w:sz w:val="24"/>
          <w:shd w:val="clear" w:color="auto" w:fill="F3EB00"/>
          <w:lang w:val="nl-NL"/>
        </w:rPr>
        <w:cr/>
        <w:t> completes missed learning goals</w:t>
      </w:r>
      <w:r w:rsidRPr="005A634A">
        <w:rPr>
          <w:color w:val="262626"/>
          <w:sz w:val="24"/>
          <w:shd w:val="clear" w:color="auto" w:fill="F3EB00"/>
          <w:lang w:val="nl-NL"/>
        </w:rPr>
        <w:cr/>
        <w:t> corrects erroneous statements of the student</w:t>
      </w:r>
      <w:r w:rsidRPr="005A634A">
        <w:rPr>
          <w:color w:val="262626"/>
          <w:sz w:val="24"/>
          <w:shd w:val="clear" w:color="auto" w:fill="F3EB00"/>
          <w:lang w:val="nl-NL"/>
        </w:rPr>
        <w:cr/>
        <w:t> provides necessary information</w:t>
      </w:r>
      <w:r w:rsidRPr="005A634A">
        <w:rPr>
          <w:color w:val="262626"/>
          <w:sz w:val="24"/>
          <w:shd w:val="clear" w:color="auto" w:fill="F3EB00"/>
          <w:lang w:val="nl-NL"/>
        </w:rPr>
        <w:cr/>
        <w:t> also gives positive feedback</w:t>
      </w:r>
      <w:r w:rsidRPr="005A634A">
        <w:rPr>
          <w:color w:val="262626"/>
          <w:sz w:val="24"/>
          <w:shd w:val="clear" w:color="auto" w:fill="F3EB00"/>
          <w:lang w:val="nl-NL"/>
        </w:rPr>
        <w:cr/>
        <w:t> encourages quiet students</w:t>
      </w:r>
      <w:r w:rsidRPr="005A634A">
        <w:rPr>
          <w:color w:val="262626"/>
          <w:sz w:val="24"/>
          <w:shd w:val="clear" w:color="auto" w:fill="F3EB00"/>
          <w:lang w:val="nl-NL"/>
        </w:rPr>
        <w:cr/>
        <w:t> provides students with sufficient time for analysis</w:t>
      </w:r>
      <w:r w:rsidRPr="005A634A">
        <w:rPr>
          <w:color w:val="262626"/>
          <w:sz w:val="24"/>
          <w:shd w:val="clear" w:color="auto" w:fill="F3EB00"/>
          <w:lang w:val="nl-NL"/>
        </w:rPr>
        <w:cr/>
        <w:t> Gives a high-performing student also enough time for analysis</w:t>
      </w:r>
      <w:r w:rsidRPr="005B43A5">
        <w:rPr>
          <w:color w:val="262626"/>
          <w:shd w:val="clear" w:color="auto" w:fill="F3EB00"/>
          <w:lang w:val="nl-NL"/>
        </w:rPr>
        <w:cr/>
      </w:r>
      <w:r w:rsidRPr="005B43A5">
        <w:rPr>
          <w:color w:val="262626"/>
          <w:shd w:val="clear" w:color="auto" w:fill="F3EB00"/>
          <w:lang w:val="nl-NL"/>
        </w:rPr>
        <w:cr/>
      </w:r>
      <w:r w:rsidRPr="005A634A">
        <w:rPr>
          <w:color w:val="262626"/>
          <w:sz w:val="24"/>
          <w:shd w:val="clear" w:color="auto" w:fill="F3EB00"/>
          <w:lang w:val="nl-NL"/>
        </w:rPr>
        <w:t>What the instructor avoids</w:t>
      </w:r>
    </w:p>
    <w:p w14:paraId="0911BF4B" w14:textId="77777777" w:rsidR="002D1DC9" w:rsidRPr="005A634A" w:rsidRDefault="002D1DC9">
      <w:pPr>
        <w:shd w:val="clear" w:color="auto" w:fill="F5F5F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Times New Roman" w:eastAsia="Times New Roman" w:hAnsi="Times New Roman"/>
          <w:color w:val="auto"/>
          <w:sz w:val="24"/>
          <w:lang w:val="nl-NL" w:eastAsia="nl-NL" w:bidi="x-none"/>
        </w:rPr>
      </w:pPr>
      <w:r w:rsidRPr="005A634A">
        <w:rPr>
          <w:color w:val="262626"/>
          <w:sz w:val="24"/>
          <w:shd w:val="clear" w:color="auto" w:fill="F3EB00"/>
          <w:lang w:val="nl-NL"/>
        </w:rPr>
        <w:t>The instructor</w:t>
      </w:r>
      <w:r w:rsidRPr="005A634A">
        <w:rPr>
          <w:color w:val="262626"/>
          <w:sz w:val="24"/>
          <w:shd w:val="clear" w:color="auto" w:fill="F3EB00"/>
          <w:lang w:val="nl-NL"/>
        </w:rPr>
        <w:cr/>
        <w:t>Doesn’t make it an instructor-oriented session</w:t>
      </w:r>
      <w:r w:rsidRPr="005A634A">
        <w:rPr>
          <w:color w:val="262626"/>
          <w:sz w:val="24"/>
          <w:shd w:val="clear" w:color="auto" w:fill="F3EB00"/>
          <w:lang w:val="nl-NL"/>
        </w:rPr>
        <w:cr/>
        <w:t>Avoids to analyze before the student has done so.</w:t>
      </w:r>
      <w:r w:rsidRPr="005A634A">
        <w:rPr>
          <w:color w:val="262626"/>
          <w:sz w:val="24"/>
          <w:shd w:val="clear" w:color="auto" w:fill="F3EB00"/>
          <w:lang w:val="nl-NL"/>
        </w:rPr>
        <w:cr/>
        <w:t>Does not give the impression that the student is guided to an answer. This will reduce his/her motivation to self-analyze significantly.</w:t>
      </w:r>
      <w:r w:rsidRPr="005A634A">
        <w:rPr>
          <w:color w:val="262626"/>
          <w:sz w:val="24"/>
          <w:shd w:val="clear" w:color="auto" w:fill="F3EB00"/>
          <w:lang w:val="nl-NL"/>
        </w:rPr>
        <w:cr/>
        <w:t>Doesn’t make the impression that only the opinion of the instructor counts.</w:t>
      </w:r>
      <w:r w:rsidRPr="005A634A">
        <w:rPr>
          <w:color w:val="262626"/>
          <w:sz w:val="24"/>
          <w:shd w:val="clear" w:color="auto" w:fill="F3EB00"/>
          <w:lang w:val="nl-NL"/>
        </w:rPr>
        <w:cr/>
        <w:t>Doesn’t interrupt the student</w:t>
      </w:r>
      <w:r w:rsidRPr="005A634A">
        <w:rPr>
          <w:color w:val="262626"/>
          <w:sz w:val="24"/>
          <w:shd w:val="clear" w:color="auto" w:fill="F3EB00"/>
          <w:lang w:val="nl-NL"/>
        </w:rPr>
        <w:cr/>
        <w:t>Makes it no cross-examination</w:t>
      </w:r>
      <w:r w:rsidRPr="005A634A">
        <w:rPr>
          <w:color w:val="262626"/>
          <w:sz w:val="24"/>
          <w:shd w:val="clear" w:color="auto" w:fill="F3EB00"/>
          <w:lang w:val="nl-NL"/>
        </w:rPr>
        <w:cr/>
        <w:t>Approaches problems positively</w:t>
      </w:r>
      <w:r w:rsidRPr="005A634A">
        <w:rPr>
          <w:color w:val="262626"/>
          <w:sz w:val="24"/>
          <w:shd w:val="clear" w:color="auto" w:fill="F3EB00"/>
          <w:lang w:val="nl-NL"/>
        </w:rPr>
        <w:cr/>
      </w:r>
      <w:r w:rsidRPr="005A634A">
        <w:rPr>
          <w:color w:val="262626"/>
          <w:sz w:val="24"/>
          <w:shd w:val="clear" w:color="auto" w:fill="F3EB00"/>
          <w:lang w:val="nl-NL"/>
        </w:rPr>
        <w:cr/>
        <w:t>Important advantages of this method of debriefing</w:t>
      </w:r>
      <w:r w:rsidRPr="005A634A">
        <w:rPr>
          <w:color w:val="262626"/>
          <w:sz w:val="24"/>
          <w:shd w:val="clear" w:color="auto" w:fill="F3EB00"/>
          <w:lang w:val="nl-NL"/>
        </w:rPr>
        <w:cr/>
        <w:t xml:space="preserve"> The student becomes accustomed to evaluating his/her performance </w:t>
      </w:r>
      <w:r w:rsidRPr="005A634A">
        <w:rPr>
          <w:color w:val="262626"/>
          <w:sz w:val="24"/>
          <w:shd w:val="clear" w:color="auto" w:fill="F3EB00"/>
          <w:lang w:val="nl-NL"/>
        </w:rPr>
        <w:cr/>
        <w:t> The student will not only answer the ‘ what‘  question but especially the ‘why’ question (more depth)</w:t>
      </w:r>
      <w:r w:rsidRPr="005A634A">
        <w:rPr>
          <w:color w:val="262626"/>
          <w:sz w:val="24"/>
          <w:shd w:val="clear" w:color="auto" w:fill="F3EB00"/>
          <w:lang w:val="nl-NL"/>
        </w:rPr>
        <w:cr/>
        <w:t xml:space="preserve"> The student can more easily apply what is learned </w:t>
      </w:r>
      <w:r w:rsidRPr="005A634A">
        <w:rPr>
          <w:color w:val="262626"/>
          <w:sz w:val="24"/>
          <w:shd w:val="clear" w:color="auto" w:fill="F3EB00"/>
          <w:lang w:val="nl-NL"/>
        </w:rPr>
        <w:cr/>
      </w:r>
      <w:r w:rsidRPr="005A634A">
        <w:rPr>
          <w:color w:val="262626"/>
          <w:sz w:val="24"/>
          <w:shd w:val="clear" w:color="auto" w:fill="F3EB00"/>
          <w:lang w:val="nl-NL"/>
        </w:rPr>
        <w:cr/>
        <w:t>The disadvantage of this method of debriefing</w:t>
      </w:r>
      <w:r w:rsidRPr="005A634A">
        <w:rPr>
          <w:color w:val="262626"/>
          <w:sz w:val="24"/>
          <w:shd w:val="clear" w:color="auto" w:fill="F3EB00"/>
          <w:lang w:val="nl-NL"/>
        </w:rPr>
        <w:cr/>
        <w:t>This method of debriefing takes more time than instruction debriefings. Restrict yourselves to the learning objectives of the exercise. If an exercise was very poor, only discuss a few major points, the most important learning objectives. In that case it is especially important to give positive feedback as well.</w:t>
      </w:r>
      <w:r w:rsidRPr="005A634A">
        <w:rPr>
          <w:color w:val="262626"/>
          <w:sz w:val="24"/>
          <w:shd w:val="clear" w:color="auto" w:fill="F3EB00"/>
          <w:lang w:val="nl-NL"/>
        </w:rPr>
        <w:cr/>
        <w:t>Facilitation does not mean that the instructor may not give his opinion.</w:t>
      </w:r>
      <w:r w:rsidRPr="005A634A">
        <w:rPr>
          <w:color w:val="262626"/>
          <w:sz w:val="24"/>
          <w:shd w:val="clear" w:color="auto" w:fill="F3EB00"/>
          <w:lang w:val="nl-NL"/>
        </w:rPr>
        <w:cr/>
        <w:t> </w:t>
      </w:r>
      <w:r w:rsidRPr="005A634A">
        <w:rPr>
          <w:color w:val="262626"/>
          <w:sz w:val="24"/>
          <w:shd w:val="clear" w:color="auto" w:fill="F3EB00"/>
          <w:lang w:val="nl-NL"/>
        </w:rPr>
        <w:cr/>
        <w:t>Example 1 A good example</w:t>
      </w:r>
      <w:r w:rsidRPr="005A634A">
        <w:rPr>
          <w:color w:val="262626"/>
          <w:sz w:val="24"/>
          <w:shd w:val="clear" w:color="auto" w:fill="F3EB00"/>
          <w:lang w:val="nl-NL"/>
        </w:rPr>
        <w:cr/>
        <w:t>Learner: I don’t know what went wrong. Did I see it too late?</w:t>
      </w:r>
      <w:r w:rsidRPr="005A634A">
        <w:rPr>
          <w:color w:val="262626"/>
          <w:sz w:val="24"/>
          <w:shd w:val="clear" w:color="auto" w:fill="F3EB00"/>
          <w:lang w:val="nl-NL"/>
        </w:rPr>
        <w:cr/>
        <w:t>Instructor: Did you see it too late?</w:t>
      </w:r>
      <w:r w:rsidRPr="005A634A">
        <w:rPr>
          <w:color w:val="262626"/>
          <w:sz w:val="24"/>
          <w:shd w:val="clear" w:color="auto" w:fill="F3EB00"/>
          <w:lang w:val="nl-NL"/>
        </w:rPr>
        <w:cr/>
        <w:t>Learner: Well I saw it, but I thought he was going to starboard?</w:t>
      </w:r>
      <w:r w:rsidRPr="005A634A">
        <w:rPr>
          <w:color w:val="262626"/>
          <w:sz w:val="24"/>
          <w:shd w:val="clear" w:color="auto" w:fill="F3EB00"/>
          <w:lang w:val="nl-NL"/>
        </w:rPr>
        <w:cr/>
        <w:t>Instructor: Why did you think that?</w:t>
      </w:r>
      <w:r w:rsidRPr="005A634A">
        <w:rPr>
          <w:color w:val="262626"/>
          <w:sz w:val="24"/>
          <w:shd w:val="clear" w:color="auto" w:fill="F3EB00"/>
          <w:lang w:val="nl-NL"/>
        </w:rPr>
        <w:cr/>
        <w:t>Learner: well, I told him that, I assumed that he would do it?</w:t>
      </w:r>
      <w:r w:rsidRPr="005A634A">
        <w:rPr>
          <w:color w:val="262626"/>
          <w:sz w:val="24"/>
          <w:shd w:val="clear" w:color="auto" w:fill="F3EB00"/>
          <w:lang w:val="nl-NL"/>
        </w:rPr>
        <w:cr/>
        <w:t>Instructor: What would you do differently next time?</w:t>
      </w:r>
      <w:r w:rsidRPr="005A634A">
        <w:rPr>
          <w:color w:val="262626"/>
          <w:sz w:val="24"/>
          <w:shd w:val="clear" w:color="auto" w:fill="F3EB00"/>
          <w:lang w:val="nl-NL"/>
        </w:rPr>
        <w:cr/>
        <w:t>Learner: Well I'd rather check whether he really is going to do it.</w:t>
      </w:r>
      <w:r w:rsidRPr="005A634A">
        <w:rPr>
          <w:color w:val="262626"/>
          <w:sz w:val="24"/>
          <w:shd w:val="clear" w:color="auto" w:fill="F3EB00"/>
          <w:lang w:val="nl-NL"/>
        </w:rPr>
        <w:cr/>
      </w:r>
      <w:r w:rsidRPr="005A634A">
        <w:rPr>
          <w:color w:val="262626"/>
          <w:sz w:val="24"/>
          <w:shd w:val="clear" w:color="auto" w:fill="F3EB00"/>
          <w:lang w:val="nl-NL"/>
        </w:rPr>
        <w:cr/>
        <w:t>Example 1 Bad Example</w:t>
      </w:r>
      <w:r w:rsidRPr="005A634A">
        <w:rPr>
          <w:color w:val="262626"/>
          <w:sz w:val="24"/>
          <w:shd w:val="clear" w:color="auto" w:fill="F3EB00"/>
          <w:lang w:val="nl-NL"/>
        </w:rPr>
        <w:cr/>
        <w:t>Learner: I don’t know what went wrong. Did I see it too late?.</w:t>
      </w:r>
      <w:r w:rsidRPr="005A634A">
        <w:rPr>
          <w:color w:val="262626"/>
          <w:sz w:val="24"/>
          <w:shd w:val="clear" w:color="auto" w:fill="F3EB00"/>
          <w:lang w:val="nl-NL"/>
        </w:rPr>
        <w:cr/>
        <w:t>Instructor: Well I think so, next time check whether he really intends to go starboard.</w:t>
      </w:r>
      <w:r w:rsidRPr="005A634A">
        <w:rPr>
          <w:color w:val="262626"/>
          <w:sz w:val="24"/>
          <w:shd w:val="clear" w:color="auto" w:fill="F3EB00"/>
          <w:lang w:val="nl-NL"/>
        </w:rPr>
        <w:cr/>
      </w:r>
      <w:r w:rsidRPr="005A634A">
        <w:rPr>
          <w:color w:val="262626"/>
          <w:sz w:val="24"/>
          <w:shd w:val="clear" w:color="auto" w:fill="F3EB00"/>
          <w:lang w:val="nl-NL"/>
        </w:rPr>
        <w:cr/>
        <w:t>Example 2 A good example</w:t>
      </w:r>
      <w:r w:rsidRPr="005A634A">
        <w:rPr>
          <w:color w:val="262626"/>
          <w:sz w:val="24"/>
          <w:shd w:val="clear" w:color="auto" w:fill="F3EB00"/>
          <w:lang w:val="nl-NL"/>
        </w:rPr>
        <w:cr/>
        <w:t>Learner: I thought it was going well at that corner</w:t>
      </w:r>
      <w:r w:rsidRPr="005A634A">
        <w:rPr>
          <w:color w:val="262626"/>
          <w:sz w:val="24"/>
          <w:shd w:val="clear" w:color="auto" w:fill="F3EB00"/>
          <w:lang w:val="nl-NL"/>
        </w:rPr>
        <w:cr/>
        <w:t>Instuctor: Yes? Why did it go well?</w:t>
      </w:r>
      <w:r w:rsidRPr="005A634A">
        <w:rPr>
          <w:color w:val="262626"/>
          <w:sz w:val="24"/>
          <w:shd w:val="clear" w:color="auto" w:fill="F3EB00"/>
          <w:lang w:val="nl-NL"/>
        </w:rPr>
        <w:cr/>
      </w:r>
      <w:r w:rsidRPr="005A634A">
        <w:rPr>
          <w:color w:val="262626"/>
          <w:sz w:val="24"/>
          <w:shd w:val="clear" w:color="auto" w:fill="F3EB00"/>
          <w:lang w:val="nl-NL"/>
        </w:rPr>
        <w:cr/>
        <w:t>Example 2 Bad Example</w:t>
      </w:r>
      <w:r w:rsidRPr="005A634A">
        <w:rPr>
          <w:color w:val="262626"/>
          <w:sz w:val="24"/>
          <w:shd w:val="clear" w:color="auto" w:fill="F3EB00"/>
          <w:lang w:val="nl-NL"/>
        </w:rPr>
        <w:cr/>
        <w:t>Learner: I thought it was going well at that corner</w:t>
      </w:r>
      <w:r w:rsidRPr="005A634A">
        <w:rPr>
          <w:color w:val="262626"/>
          <w:sz w:val="24"/>
          <w:shd w:val="clear" w:color="auto" w:fill="F3EB00"/>
          <w:lang w:val="nl-NL"/>
        </w:rPr>
        <w:cr/>
        <w:t>Instuctor: Yes, I agree. Next point then.</w:t>
      </w:r>
      <w:r w:rsidRPr="005A634A">
        <w:rPr>
          <w:color w:val="262626"/>
          <w:sz w:val="24"/>
          <w:shd w:val="clear" w:color="auto" w:fill="F3EB00"/>
          <w:lang w:val="nl-NL"/>
        </w:rPr>
        <w:cr/>
      </w:r>
      <w:r w:rsidRPr="005A634A">
        <w:rPr>
          <w:color w:val="262626"/>
          <w:sz w:val="24"/>
          <w:shd w:val="clear" w:color="auto" w:fill="F3EB00"/>
          <w:lang w:val="nl-NL"/>
        </w:rPr>
        <w:cr/>
        <w:t>Example 3 Bad Example</w:t>
      </w:r>
      <w:r w:rsidRPr="005A634A">
        <w:rPr>
          <w:color w:val="262626"/>
          <w:sz w:val="24"/>
          <w:shd w:val="clear" w:color="auto" w:fill="F3EB00"/>
          <w:lang w:val="nl-NL"/>
        </w:rPr>
        <w:cr/>
        <w:t>Learner: I think that it went well with that tanker. What do you think?</w:t>
      </w:r>
      <w:r w:rsidRPr="005A634A">
        <w:rPr>
          <w:color w:val="262626"/>
          <w:sz w:val="24"/>
          <w:shd w:val="clear" w:color="auto" w:fill="F3EB00"/>
          <w:lang w:val="nl-NL"/>
        </w:rPr>
        <w:cr/>
        <w:t>Instructor: Yes, I agree</w:t>
      </w:r>
      <w:r w:rsidRPr="005A634A">
        <w:rPr>
          <w:color w:val="262626"/>
          <w:sz w:val="24"/>
          <w:shd w:val="clear" w:color="auto" w:fill="F3EB00"/>
          <w:lang w:val="nl-NL"/>
        </w:rPr>
        <w:cr/>
      </w:r>
      <w:r w:rsidRPr="005A634A">
        <w:rPr>
          <w:color w:val="262626"/>
          <w:sz w:val="24"/>
          <w:shd w:val="clear" w:color="auto" w:fill="F3EB00"/>
          <w:lang w:val="nl-NL"/>
        </w:rPr>
        <w:cr/>
        <w:t>Example 3 A good example</w:t>
      </w:r>
      <w:r w:rsidRPr="005A634A">
        <w:rPr>
          <w:color w:val="262626"/>
          <w:sz w:val="24"/>
          <w:shd w:val="clear" w:color="auto" w:fill="F3EB00"/>
          <w:lang w:val="nl-NL"/>
        </w:rPr>
        <w:cr/>
        <w:t>Learner: I think that it went well with that tanker. What do you think?</w:t>
      </w:r>
      <w:r w:rsidRPr="005A634A">
        <w:rPr>
          <w:color w:val="262626"/>
          <w:sz w:val="24"/>
          <w:shd w:val="clear" w:color="auto" w:fill="F3EB00"/>
          <w:lang w:val="nl-NL"/>
        </w:rPr>
        <w:cr/>
        <w:t>Instructor: I'll save my comments until last.</w:t>
      </w:r>
    </w:p>
    <w:sectPr w:rsidR="002D1DC9" w:rsidRPr="005A634A" w:rsidSect="002A58C7">
      <w:headerReference w:type="even" r:id="rId13"/>
      <w:headerReference w:type="default" r:id="rId14"/>
      <w:footerReference w:type="even" r:id="rId15"/>
      <w:footerReference w:type="default" r:id="rId16"/>
      <w:headerReference w:type="first" r:id="rId17"/>
      <w:footerReference w:type="first" r:id="rId18"/>
      <w:pgSz w:w="11900" w:h="16840"/>
      <w:pgMar w:top="567" w:right="1134" w:bottom="567" w:left="1418" w:header="567" w:footer="567"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2E4A5B0" w14:textId="77777777" w:rsidR="001D091F" w:rsidRDefault="001D091F">
      <w:r>
        <w:separator/>
      </w:r>
    </w:p>
  </w:endnote>
  <w:endnote w:type="continuationSeparator" w:id="0">
    <w:p w14:paraId="24CD38CB" w14:textId="77777777" w:rsidR="001D091F" w:rsidRDefault="001D0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Italic">
    <w:panose1 w:val="020B0704020202090204"/>
    <w:charset w:val="00"/>
    <w:family w:val="auto"/>
    <w:pitch w:val="variable"/>
    <w:sig w:usb0="E0000AFF" w:usb1="00007843" w:usb2="00000001" w:usb3="00000000" w:csb0="000001BF" w:csb1="00000000"/>
  </w:font>
  <w:font w:name="Arial Italic">
    <w:panose1 w:val="020B0604020202090204"/>
    <w:charset w:val="00"/>
    <w:family w:val="auto"/>
    <w:pitch w:val="variable"/>
    <w:sig w:usb0="E0000AFF" w:usb1="00007843" w:usb2="00000001" w:usb3="00000000" w:csb0="000001B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314D" w14:textId="77777777" w:rsidR="001D091F" w:rsidRDefault="001D091F">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14176E">
      <w:rPr>
        <w:noProof/>
      </w:rPr>
      <w:t>22</w:t>
    </w:r>
    <w:r>
      <w:fldChar w:fldCharType="end"/>
    </w:r>
    <w:r>
      <w:t xml:space="preserve"> of </w:t>
    </w:r>
    <w:r>
      <w:fldChar w:fldCharType="begin"/>
    </w:r>
    <w:r>
      <w:instrText xml:space="preserve"> NUMPAGES </w:instrText>
    </w:r>
    <w:r>
      <w:fldChar w:fldCharType="separate"/>
    </w:r>
    <w:r w:rsidR="0014176E">
      <w:rPr>
        <w:noProof/>
      </w:rPr>
      <w:t>24</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9C347" w14:textId="77777777" w:rsidR="001D091F" w:rsidRDefault="001D091F">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14176E">
      <w:rPr>
        <w:noProof/>
      </w:rPr>
      <w:t>21</w:t>
    </w:r>
    <w:r>
      <w:fldChar w:fldCharType="end"/>
    </w:r>
    <w:r>
      <w:t xml:space="preserve"> of </w:t>
    </w:r>
    <w:r>
      <w:fldChar w:fldCharType="begin"/>
    </w:r>
    <w:r>
      <w:instrText xml:space="preserve"> NUMPAGES </w:instrText>
    </w:r>
    <w:r>
      <w:fldChar w:fldCharType="separate"/>
    </w:r>
    <w:r w:rsidR="0014176E">
      <w:rPr>
        <w:noProof/>
      </w:rPr>
      <w:t>24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3055C" w14:textId="77777777" w:rsidR="001D091F" w:rsidRDefault="001D091F">
    <w:r>
      <w:cr/>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F8A6981" w14:textId="77777777" w:rsidR="001D091F" w:rsidRDefault="001D091F">
      <w:r>
        <w:separator/>
      </w:r>
    </w:p>
  </w:footnote>
  <w:footnote w:type="continuationSeparator" w:id="0">
    <w:p w14:paraId="5C0DF663" w14:textId="77777777" w:rsidR="001D091F" w:rsidRDefault="001D09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069CE" w14:textId="77777777" w:rsidR="001D091F" w:rsidRDefault="001D091F">
    <w:pPr>
      <w:pStyle w:val="Koptekst1"/>
      <w:tabs>
        <w:tab w:val="clear" w:pos="9356"/>
        <w:tab w:val="right" w:pos="9328"/>
      </w:tabs>
      <w:jc w:val="center"/>
      <w:rPr>
        <w:shd w:val="clear" w:color="auto" w:fill="FFFFFF"/>
      </w:rPr>
    </w:pPr>
    <w:r>
      <w:rPr>
        <w:shd w:val="clear" w:color="auto" w:fill="FFFFFF"/>
      </w:rPr>
      <w:t>Model Course V-103/5 –Train the Trainer</w:t>
    </w:r>
  </w:p>
  <w:p w14:paraId="57E7AC39" w14:textId="77777777" w:rsidR="001D091F" w:rsidRDefault="001D091F">
    <w:pPr>
      <w:jc w:val="center"/>
      <w:rPr>
        <w:rFonts w:ascii="Times New Roman" w:eastAsia="Times New Roman" w:hAnsi="Times New Roman"/>
        <w:color w:val="auto"/>
        <w:sz w:val="20"/>
        <w:lang w:val="nl-NL" w:eastAsia="nl-NL" w:bidi="x-none"/>
      </w:rPr>
    </w:pPr>
    <w:r>
      <w:rPr>
        <w:shd w:val="clear" w:color="auto" w:fill="FFFFFF"/>
      </w:rPr>
      <w:t>March 2013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452DF" w14:textId="77777777" w:rsidR="001D091F" w:rsidRDefault="001D091F">
    <w:pPr>
      <w:pStyle w:val="Koptekst1"/>
      <w:tabs>
        <w:tab w:val="clear" w:pos="9356"/>
        <w:tab w:val="right" w:pos="9328"/>
      </w:tabs>
      <w:jc w:val="center"/>
      <w:rPr>
        <w:shd w:val="clear" w:color="auto" w:fill="FFFFFF"/>
      </w:rPr>
    </w:pPr>
    <w:r>
      <w:rPr>
        <w:shd w:val="clear" w:color="auto" w:fill="FFFFFF"/>
      </w:rPr>
      <w:t>Model Course V-103/5 –Train the Trainer</w:t>
    </w:r>
  </w:p>
  <w:p w14:paraId="03BBF23B" w14:textId="77777777" w:rsidR="001D091F" w:rsidRDefault="001D091F">
    <w:pPr>
      <w:jc w:val="center"/>
      <w:rPr>
        <w:rFonts w:ascii="Times New Roman" w:eastAsia="Times New Roman" w:hAnsi="Times New Roman"/>
        <w:color w:val="auto"/>
        <w:sz w:val="20"/>
        <w:lang w:val="nl-NL" w:eastAsia="nl-NL" w:bidi="x-none"/>
      </w:rPr>
    </w:pPr>
    <w:r>
      <w:rPr>
        <w:shd w:val="clear" w:color="auto" w:fill="FFFFFF"/>
      </w:rPr>
      <w:t>September 2012r4u</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CF46" w14:textId="54B1E372" w:rsidR="001D091F" w:rsidRDefault="001D091F">
    <w:pPr>
      <w:pStyle w:val="Koptekst1"/>
      <w:tabs>
        <w:tab w:val="clear" w:pos="9356"/>
        <w:tab w:val="right" w:pos="9328"/>
      </w:tabs>
      <w:jc w:val="center"/>
      <w:rPr>
        <w:rFonts w:ascii="Times New Roman" w:eastAsia="Times New Roman" w:hAnsi="Times New Roman"/>
        <w:color w:val="auto"/>
        <w:sz w:val="20"/>
        <w:lang w:val="nl-NL" w:bidi="x-none"/>
      </w:rPr>
    </w:pPr>
    <w:r>
      <w:tab/>
    </w:r>
    <w:r w:rsidR="0058262F">
      <w:tab/>
      <w:t>VTS36</w:t>
    </w:r>
    <w:r>
      <w:t>/WG3/WP1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1">
    <w:nsid w:val="00000005"/>
    <w:multiLevelType w:val="multilevel"/>
    <w:tmpl w:val="894EE877"/>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6"/>
    <w:multiLevelType w:val="multilevel"/>
    <w:tmpl w:val="894EE878"/>
    <w:lvl w:ilvl="0">
      <w:numFmt w:val="bullet"/>
      <w:lvlText w:val="•"/>
      <w:lvlJc w:val="left"/>
      <w:pPr>
        <w:tabs>
          <w:tab w:val="num" w:pos="567"/>
        </w:tabs>
        <w:ind w:left="567" w:firstLine="0"/>
      </w:pPr>
      <w:rPr>
        <w:rFonts w:hint="default"/>
        <w:position w:val="0"/>
      </w:rPr>
    </w:lvl>
    <w:lvl w:ilvl="1">
      <w:numFmt w:val="bullet"/>
      <w:lvlText w:val="-"/>
      <w:lvlJc w:val="left"/>
      <w:pPr>
        <w:tabs>
          <w:tab w:val="num" w:pos="567"/>
        </w:tabs>
        <w:ind w:left="567" w:firstLine="567"/>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7"/>
    <w:multiLevelType w:val="multilevel"/>
    <w:tmpl w:val="894EE879"/>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4">
    <w:nsid w:val="00000008"/>
    <w:multiLevelType w:val="multilevel"/>
    <w:tmpl w:val="894EE87A"/>
    <w:lvl w:ilvl="0">
      <w:start w:val="1"/>
      <w:numFmt w:val="decimal"/>
      <w:isLgl/>
      <w:lvlText w:val="%1."/>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5">
    <w:nsid w:val="00000009"/>
    <w:multiLevelType w:val="multilevel"/>
    <w:tmpl w:val="894EE87B"/>
    <w:lvl w:ilvl="0">
      <w:start w:val="1"/>
      <w:numFmt w:val="decimal"/>
      <w:isLgl/>
      <w:lvlText w:val="%1)"/>
      <w:lvlJc w:val="left"/>
      <w:pPr>
        <w:tabs>
          <w:tab w:val="num" w:pos="260"/>
        </w:tabs>
        <w:ind w:left="260" w:firstLine="0"/>
      </w:pPr>
      <w:rPr>
        <w:rFonts w:hint="default"/>
        <w:position w:val="0"/>
        <w:sz w:val="22"/>
      </w:rPr>
    </w:lvl>
    <w:lvl w:ilvl="1">
      <w:start w:val="1"/>
      <w:numFmt w:val="decimal"/>
      <w:isLgl/>
      <w:lvlText w:val="%2)"/>
      <w:lvlJc w:val="left"/>
      <w:pPr>
        <w:tabs>
          <w:tab w:val="num" w:pos="260"/>
        </w:tabs>
        <w:ind w:left="260" w:firstLine="1000"/>
      </w:pPr>
      <w:rPr>
        <w:rFonts w:hint="default"/>
        <w:position w:val="0"/>
        <w:sz w:val="22"/>
      </w:rPr>
    </w:lvl>
    <w:lvl w:ilvl="2">
      <w:start w:val="1"/>
      <w:numFmt w:val="decimal"/>
      <w:isLgl/>
      <w:lvlText w:val="%3)"/>
      <w:lvlJc w:val="left"/>
      <w:pPr>
        <w:tabs>
          <w:tab w:val="num" w:pos="260"/>
        </w:tabs>
        <w:ind w:left="260" w:firstLine="1720"/>
      </w:pPr>
      <w:rPr>
        <w:rFonts w:hint="default"/>
        <w:position w:val="0"/>
        <w:sz w:val="22"/>
      </w:rPr>
    </w:lvl>
    <w:lvl w:ilvl="3">
      <w:start w:val="1"/>
      <w:numFmt w:val="decimal"/>
      <w:isLgl/>
      <w:lvlText w:val="%4)"/>
      <w:lvlJc w:val="left"/>
      <w:pPr>
        <w:tabs>
          <w:tab w:val="num" w:pos="260"/>
        </w:tabs>
        <w:ind w:left="260" w:firstLine="2440"/>
      </w:pPr>
      <w:rPr>
        <w:rFonts w:hint="default"/>
        <w:position w:val="0"/>
        <w:sz w:val="22"/>
      </w:rPr>
    </w:lvl>
    <w:lvl w:ilvl="4">
      <w:start w:val="1"/>
      <w:numFmt w:val="decimal"/>
      <w:isLgl/>
      <w:lvlText w:val="%5)"/>
      <w:lvlJc w:val="left"/>
      <w:pPr>
        <w:tabs>
          <w:tab w:val="num" w:pos="260"/>
        </w:tabs>
        <w:ind w:left="260" w:firstLine="3160"/>
      </w:pPr>
      <w:rPr>
        <w:rFonts w:hint="default"/>
        <w:position w:val="0"/>
        <w:sz w:val="22"/>
      </w:rPr>
    </w:lvl>
    <w:lvl w:ilvl="5">
      <w:start w:val="1"/>
      <w:numFmt w:val="decimal"/>
      <w:isLgl/>
      <w:lvlText w:val="%6)"/>
      <w:lvlJc w:val="left"/>
      <w:pPr>
        <w:tabs>
          <w:tab w:val="num" w:pos="260"/>
        </w:tabs>
        <w:ind w:left="260" w:firstLine="3880"/>
      </w:pPr>
      <w:rPr>
        <w:rFonts w:hint="default"/>
        <w:position w:val="0"/>
        <w:sz w:val="22"/>
      </w:rPr>
    </w:lvl>
    <w:lvl w:ilvl="6">
      <w:start w:val="1"/>
      <w:numFmt w:val="decimal"/>
      <w:isLgl/>
      <w:lvlText w:val="%7)"/>
      <w:lvlJc w:val="left"/>
      <w:pPr>
        <w:tabs>
          <w:tab w:val="num" w:pos="260"/>
        </w:tabs>
        <w:ind w:left="260" w:firstLine="4600"/>
      </w:pPr>
      <w:rPr>
        <w:rFonts w:hint="default"/>
        <w:position w:val="0"/>
        <w:sz w:val="22"/>
      </w:rPr>
    </w:lvl>
    <w:lvl w:ilvl="7">
      <w:start w:val="1"/>
      <w:numFmt w:val="decimal"/>
      <w:isLgl/>
      <w:lvlText w:val="%8)"/>
      <w:lvlJc w:val="left"/>
      <w:pPr>
        <w:tabs>
          <w:tab w:val="num" w:pos="260"/>
        </w:tabs>
        <w:ind w:left="260" w:firstLine="5320"/>
      </w:pPr>
      <w:rPr>
        <w:rFonts w:hint="default"/>
        <w:position w:val="0"/>
        <w:sz w:val="22"/>
      </w:rPr>
    </w:lvl>
    <w:lvl w:ilvl="8">
      <w:start w:val="1"/>
      <w:numFmt w:val="decimal"/>
      <w:isLgl/>
      <w:lvlText w:val="%9)"/>
      <w:lvlJc w:val="left"/>
      <w:pPr>
        <w:tabs>
          <w:tab w:val="num" w:pos="260"/>
        </w:tabs>
        <w:ind w:left="260" w:firstLine="6040"/>
      </w:pPr>
      <w:rPr>
        <w:rFonts w:hint="default"/>
        <w:position w:val="0"/>
        <w:sz w:val="22"/>
      </w:rPr>
    </w:lvl>
  </w:abstractNum>
  <w:abstractNum w:abstractNumId="6">
    <w:nsid w:val="0000000A"/>
    <w:multiLevelType w:val="multilevel"/>
    <w:tmpl w:val="894EE87C"/>
    <w:lvl w:ilvl="0">
      <w:numFmt w:val="bullet"/>
      <w:lvlText w:val="•"/>
      <w:lvlJc w:val="left"/>
      <w:pPr>
        <w:tabs>
          <w:tab w:val="num" w:pos="340"/>
        </w:tabs>
        <w:ind w:left="34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7">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8">
    <w:nsid w:val="0000000C"/>
    <w:multiLevelType w:val="multilevel"/>
    <w:tmpl w:val="894EE87E"/>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9">
    <w:nsid w:val="0000000D"/>
    <w:multiLevelType w:val="multilevel"/>
    <w:tmpl w:val="894EE87F"/>
    <w:lvl w:ilvl="0">
      <w:start w:val="1"/>
      <w:numFmt w:val="decimal"/>
      <w:isLgl/>
      <w:lvlText w:val="%1."/>
      <w:lvlJc w:val="left"/>
      <w:pPr>
        <w:tabs>
          <w:tab w:val="num" w:pos="340"/>
        </w:tabs>
        <w:ind w:left="34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0">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11">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2">
    <w:nsid w:val="00000010"/>
    <w:multiLevelType w:val="multilevel"/>
    <w:tmpl w:val="894EE882"/>
    <w:lvl w:ilvl="0">
      <w:start w:val="2"/>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3">
    <w:nsid w:val="00000011"/>
    <w:multiLevelType w:val="multilevel"/>
    <w:tmpl w:val="894EE883"/>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4">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15">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6">
    <w:nsid w:val="00000014"/>
    <w:multiLevelType w:val="multilevel"/>
    <w:tmpl w:val="894EE886"/>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7">
    <w:nsid w:val="00000015"/>
    <w:multiLevelType w:val="multilevel"/>
    <w:tmpl w:val="894EE887"/>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18">
    <w:nsid w:val="00000016"/>
    <w:multiLevelType w:val="multilevel"/>
    <w:tmpl w:val="894EE888"/>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19">
    <w:nsid w:val="00000017"/>
    <w:multiLevelType w:val="multilevel"/>
    <w:tmpl w:val="894EE889"/>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20">
    <w:nsid w:val="00000018"/>
    <w:multiLevelType w:val="multilevel"/>
    <w:tmpl w:val="894EE88A"/>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21">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22">
    <w:nsid w:val="0000001A"/>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23">
    <w:nsid w:val="0000001B"/>
    <w:multiLevelType w:val="multilevel"/>
    <w:tmpl w:val="894EE88D"/>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24">
    <w:nsid w:val="0000001C"/>
    <w:multiLevelType w:val="multilevel"/>
    <w:tmpl w:val="894EE88E"/>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25">
    <w:nsid w:val="00000022"/>
    <w:multiLevelType w:val="multilevel"/>
    <w:tmpl w:val="894EE894"/>
    <w:lvl w:ilvl="0">
      <w:start w:val="1"/>
      <w:numFmt w:val="bullet"/>
      <w:lvlText w:val="-"/>
      <w:lvlJc w:val="left"/>
      <w:pPr>
        <w:tabs>
          <w:tab w:val="num" w:pos="700"/>
        </w:tabs>
        <w:ind w:left="700" w:firstLine="1200"/>
      </w:pPr>
      <w:rPr>
        <w:rFonts w:hint="default"/>
        <w:color w:val="000000"/>
        <w:position w:val="0"/>
        <w:sz w:val="22"/>
      </w:rPr>
    </w:lvl>
    <w:lvl w:ilvl="1">
      <w:start w:val="1"/>
      <w:numFmt w:val="bullet"/>
      <w:suff w:val="nothing"/>
      <w:lvlText w:val="o"/>
      <w:lvlJc w:val="left"/>
      <w:pPr>
        <w:ind w:left="0" w:firstLine="2380"/>
      </w:pPr>
      <w:rPr>
        <w:rFonts w:ascii="Courier New" w:eastAsia="ヒラギノ角ゴ Pro W3" w:hAnsi="Courier New" w:hint="default"/>
        <w:color w:val="000000"/>
        <w:position w:val="0"/>
        <w:sz w:val="22"/>
      </w:rPr>
    </w:lvl>
    <w:lvl w:ilvl="2">
      <w:start w:val="1"/>
      <w:numFmt w:val="bullet"/>
      <w:suff w:val="nothing"/>
      <w:lvlText w:val=""/>
      <w:lvlJc w:val="left"/>
      <w:pPr>
        <w:ind w:left="0" w:firstLine="3100"/>
      </w:pPr>
      <w:rPr>
        <w:rFonts w:ascii="Wingdings" w:eastAsia="ヒラギノ角ゴ Pro W3" w:hAnsi="Wingdings" w:hint="default"/>
        <w:color w:val="000000"/>
        <w:position w:val="0"/>
        <w:sz w:val="22"/>
      </w:rPr>
    </w:lvl>
    <w:lvl w:ilvl="3">
      <w:start w:val="1"/>
      <w:numFmt w:val="bullet"/>
      <w:suff w:val="nothing"/>
      <w:lvlText w:val="•"/>
      <w:lvlJc w:val="left"/>
      <w:pPr>
        <w:ind w:left="0" w:firstLine="3820"/>
      </w:pPr>
      <w:rPr>
        <w:rFonts w:hint="default"/>
        <w:color w:val="000000"/>
        <w:position w:val="0"/>
        <w:sz w:val="22"/>
      </w:rPr>
    </w:lvl>
    <w:lvl w:ilvl="4">
      <w:start w:val="1"/>
      <w:numFmt w:val="bullet"/>
      <w:suff w:val="nothing"/>
      <w:lvlText w:val="o"/>
      <w:lvlJc w:val="left"/>
      <w:pPr>
        <w:ind w:left="0" w:firstLine="4540"/>
      </w:pPr>
      <w:rPr>
        <w:rFonts w:ascii="Courier New" w:eastAsia="ヒラギノ角ゴ Pro W3" w:hAnsi="Courier New" w:hint="default"/>
        <w:color w:val="000000"/>
        <w:position w:val="0"/>
        <w:sz w:val="22"/>
      </w:rPr>
    </w:lvl>
    <w:lvl w:ilvl="5">
      <w:start w:val="1"/>
      <w:numFmt w:val="bullet"/>
      <w:suff w:val="nothing"/>
      <w:lvlText w:val=""/>
      <w:lvlJc w:val="left"/>
      <w:pPr>
        <w:ind w:left="0" w:firstLine="5260"/>
      </w:pPr>
      <w:rPr>
        <w:rFonts w:ascii="Wingdings" w:eastAsia="ヒラギノ角ゴ Pro W3" w:hAnsi="Wingdings" w:hint="default"/>
        <w:color w:val="000000"/>
        <w:position w:val="0"/>
        <w:sz w:val="22"/>
      </w:rPr>
    </w:lvl>
    <w:lvl w:ilvl="6">
      <w:start w:val="1"/>
      <w:numFmt w:val="bullet"/>
      <w:suff w:val="nothing"/>
      <w:lvlText w:val="•"/>
      <w:lvlJc w:val="left"/>
      <w:pPr>
        <w:ind w:left="0" w:firstLine="5980"/>
      </w:pPr>
      <w:rPr>
        <w:rFonts w:hint="default"/>
        <w:color w:val="000000"/>
        <w:position w:val="0"/>
        <w:sz w:val="22"/>
      </w:rPr>
    </w:lvl>
    <w:lvl w:ilvl="7">
      <w:start w:val="1"/>
      <w:numFmt w:val="bullet"/>
      <w:suff w:val="nothing"/>
      <w:lvlText w:val="o"/>
      <w:lvlJc w:val="left"/>
      <w:pPr>
        <w:ind w:left="0" w:firstLine="6700"/>
      </w:pPr>
      <w:rPr>
        <w:rFonts w:ascii="Courier New" w:eastAsia="ヒラギノ角ゴ Pro W3" w:hAnsi="Courier New" w:hint="default"/>
        <w:color w:val="000000"/>
        <w:position w:val="0"/>
        <w:sz w:val="22"/>
      </w:rPr>
    </w:lvl>
    <w:lvl w:ilvl="8">
      <w:start w:val="1"/>
      <w:numFmt w:val="bullet"/>
      <w:suff w:val="nothing"/>
      <w:lvlText w:val=""/>
      <w:lvlJc w:val="left"/>
      <w:pPr>
        <w:ind w:left="0" w:firstLine="7420"/>
      </w:pPr>
      <w:rPr>
        <w:rFonts w:ascii="Wingdings" w:eastAsia="ヒラギノ角ゴ Pro W3" w:hAnsi="Wingdings" w:hint="default"/>
        <w:color w:val="000000"/>
        <w:position w:val="0"/>
        <w:sz w:val="22"/>
      </w:rPr>
    </w:lvl>
  </w:abstractNum>
  <w:abstractNum w:abstractNumId="26">
    <w:nsid w:val="00000023"/>
    <w:multiLevelType w:val="multilevel"/>
    <w:tmpl w:val="894EE895"/>
    <w:lvl w:ilvl="0">
      <w:numFmt w:val="bullet"/>
      <w:suff w:val="nothing"/>
      <w:lvlText w:val="-"/>
      <w:lvlJc w:val="left"/>
      <w:pPr>
        <w:ind w:left="0" w:firstLine="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7">
    <w:nsid w:val="00000024"/>
    <w:multiLevelType w:val="multilevel"/>
    <w:tmpl w:val="894EE896"/>
    <w:lvl w:ilvl="0">
      <w:numFmt w:val="bullet"/>
      <w:suff w:val="nothing"/>
      <w:lvlText w:val="‣"/>
      <w:lvlJc w:val="left"/>
      <w:pPr>
        <w:ind w:left="0" w:firstLine="445"/>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8">
    <w:nsid w:val="00000025"/>
    <w:multiLevelType w:val="multilevel"/>
    <w:tmpl w:val="894EE897"/>
    <w:lvl w:ilvl="0">
      <w:numFmt w:val="bullet"/>
      <w:suff w:val="nothing"/>
      <w:lvlText w:val="-"/>
      <w:lvlJc w:val="left"/>
      <w:pPr>
        <w:ind w:left="0" w:firstLine="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9">
    <w:nsid w:val="00000026"/>
    <w:multiLevelType w:val="multilevel"/>
    <w:tmpl w:val="894EE898"/>
    <w:lvl w:ilvl="0">
      <w:numFmt w:val="bullet"/>
      <w:suff w:val="nothing"/>
      <w:lvlText w:val="‣"/>
      <w:lvlJc w:val="left"/>
      <w:pPr>
        <w:ind w:left="0" w:firstLine="445"/>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30">
    <w:nsid w:val="00000027"/>
    <w:multiLevelType w:val="multilevel"/>
    <w:tmpl w:val="894EE899"/>
    <w:lvl w:ilvl="0">
      <w:numFmt w:val="bullet"/>
      <w:suff w:val="nothing"/>
      <w:lvlText w:val="-"/>
      <w:lvlJc w:val="left"/>
      <w:pPr>
        <w:ind w:left="0" w:firstLine="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31">
    <w:nsid w:val="00000028"/>
    <w:multiLevelType w:val="multilevel"/>
    <w:tmpl w:val="894EE89A"/>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2">
    <w:nsid w:val="00000029"/>
    <w:multiLevelType w:val="multilevel"/>
    <w:tmpl w:val="894EE89B"/>
    <w:lvl w:ilvl="0">
      <w:numFmt w:val="bullet"/>
      <w:suff w:val="nothing"/>
      <w:lvlText w:val="‣"/>
      <w:lvlJc w:val="left"/>
      <w:pPr>
        <w:ind w:left="0" w:firstLine="1012"/>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33">
    <w:nsid w:val="0000002A"/>
    <w:multiLevelType w:val="multilevel"/>
    <w:tmpl w:val="894EE89C"/>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4">
    <w:nsid w:val="0000002B"/>
    <w:multiLevelType w:val="multilevel"/>
    <w:tmpl w:val="894EE89D"/>
    <w:lvl w:ilvl="0">
      <w:numFmt w:val="bullet"/>
      <w:lvlText w:val="‣"/>
      <w:lvlJc w:val="left"/>
      <w:pPr>
        <w:tabs>
          <w:tab w:val="num" w:pos="360"/>
        </w:tabs>
        <w:ind w:left="360" w:firstLine="1088"/>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5">
    <w:nsid w:val="0000002C"/>
    <w:multiLevelType w:val="multilevel"/>
    <w:tmpl w:val="894EE89E"/>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6">
    <w:nsid w:val="0000002D"/>
    <w:multiLevelType w:val="multilevel"/>
    <w:tmpl w:val="894EE89F"/>
    <w:lvl w:ilvl="0">
      <w:numFmt w:val="bullet"/>
      <w:lvlText w:val="‣"/>
      <w:lvlJc w:val="left"/>
      <w:pPr>
        <w:tabs>
          <w:tab w:val="num" w:pos="360"/>
        </w:tabs>
        <w:ind w:left="360" w:firstLine="1088"/>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7">
    <w:nsid w:val="0000002E"/>
    <w:multiLevelType w:val="multilevel"/>
    <w:tmpl w:val="894EE8A0"/>
    <w:lvl w:ilvl="0">
      <w:numFmt w:val="bullet"/>
      <w:suff w:val="nothing"/>
      <w:lvlText w:val="-"/>
      <w:lvlJc w:val="left"/>
      <w:pPr>
        <w:ind w:left="0" w:firstLine="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38">
    <w:nsid w:val="0000002F"/>
    <w:multiLevelType w:val="multilevel"/>
    <w:tmpl w:val="894EE8A1"/>
    <w:lvl w:ilvl="0">
      <w:numFmt w:val="bullet"/>
      <w:lvlText w:val="‣"/>
      <w:lvlJc w:val="left"/>
      <w:pPr>
        <w:tabs>
          <w:tab w:val="num" w:pos="567"/>
        </w:tabs>
        <w:ind w:left="567" w:firstLine="444"/>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39">
    <w:nsid w:val="00000030"/>
    <w:multiLevelType w:val="multilevel"/>
    <w:tmpl w:val="894EE8A2"/>
    <w:lvl w:ilvl="0">
      <w:numFmt w:val="bullet"/>
      <w:suff w:val="nothing"/>
      <w:lvlText w:val="‣"/>
      <w:lvlJc w:val="left"/>
      <w:pPr>
        <w:ind w:left="0" w:firstLine="445"/>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40">
    <w:nsid w:val="00000031"/>
    <w:multiLevelType w:val="multilevel"/>
    <w:tmpl w:val="894EE8A3"/>
    <w:lvl w:ilvl="0">
      <w:numFmt w:val="bullet"/>
      <w:lvlText w:val="-"/>
      <w:lvlJc w:val="left"/>
      <w:pPr>
        <w:tabs>
          <w:tab w:val="num" w:pos="360"/>
        </w:tabs>
        <w:ind w:left="360" w:firstLine="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41">
    <w:nsid w:val="00000032"/>
    <w:multiLevelType w:val="multilevel"/>
    <w:tmpl w:val="894EE8A4"/>
    <w:lvl w:ilvl="0">
      <w:numFmt w:val="bullet"/>
      <w:lvlText w:val="‣"/>
      <w:lvlJc w:val="left"/>
      <w:pPr>
        <w:tabs>
          <w:tab w:val="num" w:pos="567"/>
        </w:tabs>
        <w:ind w:left="567" w:firstLine="521"/>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42">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3">
    <w:nsid w:val="00000037"/>
    <w:multiLevelType w:val="multilevel"/>
    <w:tmpl w:val="894EE8A9"/>
    <w:lvl w:ilvl="0">
      <w:numFmt w:val="bullet"/>
      <w:suff w:val="nothing"/>
      <w:lvlText w:val="‣"/>
      <w:lvlJc w:val="left"/>
      <w:pPr>
        <w:ind w:left="0" w:firstLine="1012"/>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44">
    <w:nsid w:val="00000038"/>
    <w:multiLevelType w:val="multilevel"/>
    <w:tmpl w:val="894EE8AA"/>
    <w:lvl w:ilvl="0">
      <w:start w:val="1"/>
      <w:numFmt w:val="decimal"/>
      <w:isLgl/>
      <w:lvlText w:val="%1."/>
      <w:lvlJc w:val="left"/>
      <w:pPr>
        <w:tabs>
          <w:tab w:val="num" w:pos="560"/>
        </w:tabs>
        <w:ind w:left="560" w:firstLine="0"/>
      </w:pPr>
      <w:rPr>
        <w:rFonts w:hint="default"/>
        <w:position w:val="0"/>
      </w:rPr>
    </w:lvl>
    <w:lvl w:ilvl="1">
      <w:start w:val="1"/>
      <w:numFmt w:val="lowerLetter"/>
      <w:lvlText w:val="%2."/>
      <w:lvlJc w:val="left"/>
      <w:pPr>
        <w:tabs>
          <w:tab w:val="num" w:pos="560"/>
        </w:tabs>
        <w:ind w:left="560" w:firstLine="360"/>
      </w:pPr>
      <w:rPr>
        <w:rFonts w:hint="default"/>
        <w:position w:val="0"/>
      </w:rPr>
    </w:lvl>
    <w:lvl w:ilvl="2">
      <w:start w:val="1"/>
      <w:numFmt w:val="lowerRoman"/>
      <w:lvlText w:val="%3."/>
      <w:lvlJc w:val="left"/>
      <w:pPr>
        <w:tabs>
          <w:tab w:val="num" w:pos="560"/>
        </w:tabs>
        <w:ind w:left="560" w:firstLine="720"/>
      </w:pPr>
      <w:rPr>
        <w:rFonts w:hint="default"/>
        <w:position w:val="0"/>
      </w:rPr>
    </w:lvl>
    <w:lvl w:ilvl="3">
      <w:start w:val="1"/>
      <w:numFmt w:val="decimal"/>
      <w:isLgl/>
      <w:lvlText w:val="%4."/>
      <w:lvlJc w:val="left"/>
      <w:pPr>
        <w:tabs>
          <w:tab w:val="num" w:pos="560"/>
        </w:tabs>
        <w:ind w:left="560" w:firstLine="1080"/>
      </w:pPr>
      <w:rPr>
        <w:rFonts w:hint="default"/>
        <w:position w:val="0"/>
      </w:rPr>
    </w:lvl>
    <w:lvl w:ilvl="4">
      <w:start w:val="1"/>
      <w:numFmt w:val="lowerLetter"/>
      <w:lvlText w:val="%5."/>
      <w:lvlJc w:val="left"/>
      <w:pPr>
        <w:tabs>
          <w:tab w:val="num" w:pos="560"/>
        </w:tabs>
        <w:ind w:left="560" w:firstLine="1440"/>
      </w:pPr>
      <w:rPr>
        <w:rFonts w:hint="default"/>
        <w:position w:val="0"/>
      </w:rPr>
    </w:lvl>
    <w:lvl w:ilvl="5">
      <w:start w:val="1"/>
      <w:numFmt w:val="lowerRoman"/>
      <w:lvlText w:val="%6."/>
      <w:lvlJc w:val="left"/>
      <w:pPr>
        <w:tabs>
          <w:tab w:val="num" w:pos="560"/>
        </w:tabs>
        <w:ind w:left="560" w:firstLine="1800"/>
      </w:pPr>
      <w:rPr>
        <w:rFonts w:hint="default"/>
        <w:position w:val="0"/>
      </w:rPr>
    </w:lvl>
    <w:lvl w:ilvl="6">
      <w:start w:val="1"/>
      <w:numFmt w:val="decimal"/>
      <w:isLgl/>
      <w:lvlText w:val="%7."/>
      <w:lvlJc w:val="left"/>
      <w:pPr>
        <w:tabs>
          <w:tab w:val="num" w:pos="560"/>
        </w:tabs>
        <w:ind w:left="560" w:firstLine="2160"/>
      </w:pPr>
      <w:rPr>
        <w:rFonts w:hint="default"/>
        <w:position w:val="0"/>
      </w:rPr>
    </w:lvl>
    <w:lvl w:ilvl="7">
      <w:start w:val="1"/>
      <w:numFmt w:val="lowerLetter"/>
      <w:lvlText w:val="%8."/>
      <w:lvlJc w:val="left"/>
      <w:pPr>
        <w:tabs>
          <w:tab w:val="num" w:pos="560"/>
        </w:tabs>
        <w:ind w:left="560" w:firstLine="2520"/>
      </w:pPr>
      <w:rPr>
        <w:rFonts w:hint="default"/>
        <w:position w:val="0"/>
      </w:rPr>
    </w:lvl>
    <w:lvl w:ilvl="8">
      <w:start w:val="1"/>
      <w:numFmt w:val="lowerRoman"/>
      <w:lvlText w:val="%9."/>
      <w:lvlJc w:val="left"/>
      <w:pPr>
        <w:tabs>
          <w:tab w:val="num" w:pos="560"/>
        </w:tabs>
        <w:ind w:left="560" w:firstLine="2880"/>
      </w:pPr>
      <w:rPr>
        <w:rFonts w:hint="default"/>
        <w:position w:val="0"/>
      </w:rPr>
    </w:lvl>
  </w:abstractNum>
  <w:abstractNum w:abstractNumId="45">
    <w:nsid w:val="00000039"/>
    <w:multiLevelType w:val="multilevel"/>
    <w:tmpl w:val="894EE8AB"/>
    <w:lvl w:ilvl="0">
      <w:start w:val="1"/>
      <w:numFmt w:val="decimal"/>
      <w:isLgl/>
      <w:lvlText w:val="%1."/>
      <w:lvlJc w:val="left"/>
      <w:pPr>
        <w:tabs>
          <w:tab w:val="num" w:pos="567"/>
        </w:tabs>
        <w:ind w:left="567" w:firstLine="0"/>
      </w:pPr>
      <w:rPr>
        <w:rFonts w:hint="default"/>
        <w:position w:val="0"/>
        <w:sz w:val="22"/>
      </w:rPr>
    </w:lvl>
    <w:lvl w:ilvl="1">
      <w:start w:val="1"/>
      <w:numFmt w:val="decimal"/>
      <w:isLgl/>
      <w:lvlText w:val="%2)"/>
      <w:lvlJc w:val="left"/>
      <w:pPr>
        <w:tabs>
          <w:tab w:val="num" w:pos="255"/>
        </w:tabs>
        <w:ind w:left="255" w:firstLine="1000"/>
      </w:pPr>
      <w:rPr>
        <w:rFonts w:hint="default"/>
        <w:position w:val="0"/>
        <w:sz w:val="22"/>
      </w:rPr>
    </w:lvl>
    <w:lvl w:ilvl="2">
      <w:start w:val="1"/>
      <w:numFmt w:val="decimal"/>
      <w:isLgl/>
      <w:lvlText w:val="%3)"/>
      <w:lvlJc w:val="left"/>
      <w:pPr>
        <w:tabs>
          <w:tab w:val="num" w:pos="255"/>
        </w:tabs>
        <w:ind w:left="255" w:firstLine="1720"/>
      </w:pPr>
      <w:rPr>
        <w:rFonts w:hint="default"/>
        <w:position w:val="0"/>
        <w:sz w:val="22"/>
      </w:rPr>
    </w:lvl>
    <w:lvl w:ilvl="3">
      <w:start w:val="1"/>
      <w:numFmt w:val="decimal"/>
      <w:isLgl/>
      <w:lvlText w:val="%4)"/>
      <w:lvlJc w:val="left"/>
      <w:pPr>
        <w:tabs>
          <w:tab w:val="num" w:pos="255"/>
        </w:tabs>
        <w:ind w:left="255" w:firstLine="2440"/>
      </w:pPr>
      <w:rPr>
        <w:rFonts w:hint="default"/>
        <w:position w:val="0"/>
        <w:sz w:val="22"/>
      </w:rPr>
    </w:lvl>
    <w:lvl w:ilvl="4">
      <w:start w:val="1"/>
      <w:numFmt w:val="decimal"/>
      <w:isLgl/>
      <w:lvlText w:val="%5)"/>
      <w:lvlJc w:val="left"/>
      <w:pPr>
        <w:tabs>
          <w:tab w:val="num" w:pos="255"/>
        </w:tabs>
        <w:ind w:left="255" w:firstLine="3160"/>
      </w:pPr>
      <w:rPr>
        <w:rFonts w:hint="default"/>
        <w:position w:val="0"/>
        <w:sz w:val="22"/>
      </w:rPr>
    </w:lvl>
    <w:lvl w:ilvl="5">
      <w:start w:val="1"/>
      <w:numFmt w:val="decimal"/>
      <w:isLgl/>
      <w:lvlText w:val="%6)"/>
      <w:lvlJc w:val="left"/>
      <w:pPr>
        <w:tabs>
          <w:tab w:val="num" w:pos="255"/>
        </w:tabs>
        <w:ind w:left="255" w:firstLine="3880"/>
      </w:pPr>
      <w:rPr>
        <w:rFonts w:hint="default"/>
        <w:position w:val="0"/>
        <w:sz w:val="22"/>
      </w:rPr>
    </w:lvl>
    <w:lvl w:ilvl="6">
      <w:start w:val="1"/>
      <w:numFmt w:val="decimal"/>
      <w:isLgl/>
      <w:lvlText w:val="%7)"/>
      <w:lvlJc w:val="left"/>
      <w:pPr>
        <w:tabs>
          <w:tab w:val="num" w:pos="255"/>
        </w:tabs>
        <w:ind w:left="255" w:firstLine="4600"/>
      </w:pPr>
      <w:rPr>
        <w:rFonts w:hint="default"/>
        <w:position w:val="0"/>
        <w:sz w:val="22"/>
      </w:rPr>
    </w:lvl>
    <w:lvl w:ilvl="7">
      <w:start w:val="1"/>
      <w:numFmt w:val="decimal"/>
      <w:isLgl/>
      <w:lvlText w:val="%8)"/>
      <w:lvlJc w:val="left"/>
      <w:pPr>
        <w:tabs>
          <w:tab w:val="num" w:pos="255"/>
        </w:tabs>
        <w:ind w:left="255" w:firstLine="5320"/>
      </w:pPr>
      <w:rPr>
        <w:rFonts w:hint="default"/>
        <w:position w:val="0"/>
        <w:sz w:val="22"/>
      </w:rPr>
    </w:lvl>
    <w:lvl w:ilvl="8">
      <w:start w:val="1"/>
      <w:numFmt w:val="decimal"/>
      <w:isLgl/>
      <w:lvlText w:val="%9)"/>
      <w:lvlJc w:val="left"/>
      <w:pPr>
        <w:tabs>
          <w:tab w:val="num" w:pos="255"/>
        </w:tabs>
        <w:ind w:left="255" w:firstLine="6040"/>
      </w:pPr>
      <w:rPr>
        <w:rFonts w:hint="default"/>
        <w:position w:val="0"/>
        <w:sz w:val="22"/>
      </w:rPr>
    </w:lvl>
  </w:abstractNum>
  <w:abstractNum w:abstractNumId="46">
    <w:nsid w:val="0000003A"/>
    <w:multiLevelType w:val="multilevel"/>
    <w:tmpl w:val="894EE8AC"/>
    <w:lvl w:ilvl="0">
      <w:start w:val="2"/>
      <w:numFmt w:val="decimal"/>
      <w:isLgl/>
      <w:lvlText w:val="%1."/>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7">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48">
    <w:nsid w:val="00ED4036"/>
    <w:multiLevelType w:val="multilevel"/>
    <w:tmpl w:val="80D4B76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49">
    <w:nsid w:val="036906F5"/>
    <w:multiLevelType w:val="hybridMultilevel"/>
    <w:tmpl w:val="0E02C002"/>
    <w:lvl w:ilvl="0" w:tplc="04090011">
      <w:start w:val="1"/>
      <w:numFmt w:val="decimal"/>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50">
    <w:nsid w:val="03C663F8"/>
    <w:multiLevelType w:val="hybridMultilevel"/>
    <w:tmpl w:val="BE72917A"/>
    <w:lvl w:ilvl="0" w:tplc="04090011">
      <w:start w:val="1"/>
      <w:numFmt w:val="decimal"/>
      <w:lvlText w:val="%1)"/>
      <w:lvlJc w:val="left"/>
      <w:pPr>
        <w:ind w:left="980" w:hanging="360"/>
      </w:p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51">
    <w:nsid w:val="0EF91B22"/>
    <w:multiLevelType w:val="hybridMultilevel"/>
    <w:tmpl w:val="162018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AFE2963"/>
    <w:multiLevelType w:val="hybridMultilevel"/>
    <w:tmpl w:val="DFBCCB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2DB6F27"/>
    <w:multiLevelType w:val="multilevel"/>
    <w:tmpl w:val="035653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2ACE55CA"/>
    <w:multiLevelType w:val="multilevel"/>
    <w:tmpl w:val="3F9A87C0"/>
    <w:lvl w:ilvl="0">
      <w:start w:val="1"/>
      <w:numFmt w:val="decimal"/>
      <w:pStyle w:val="Kop1"/>
      <w:lvlText w:val="%1."/>
      <w:lvlJc w:val="left"/>
      <w:pPr>
        <w:ind w:left="360" w:hanging="360"/>
      </w:pPr>
      <w:rPr>
        <w:rFonts w:ascii="Arial" w:hAnsi="Arial" w:hint="default"/>
        <w:b/>
        <w:bCs/>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2B86787E"/>
    <w:multiLevelType w:val="multilevel"/>
    <w:tmpl w:val="6D7478AC"/>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56">
    <w:nsid w:val="478454B8"/>
    <w:multiLevelType w:val="hybridMultilevel"/>
    <w:tmpl w:val="D6480702"/>
    <w:lvl w:ilvl="0" w:tplc="936ACC78">
      <w:start w:val="3"/>
      <w:numFmt w:val="bullet"/>
      <w:lvlText w:val="-"/>
      <w:lvlJc w:val="left"/>
      <w:pPr>
        <w:tabs>
          <w:tab w:val="num" w:pos="720"/>
        </w:tabs>
        <w:ind w:left="720" w:hanging="720"/>
      </w:pPr>
      <w:rPr>
        <w:rFonts w:ascii="Arial" w:eastAsia="ヒラギノ角ゴ Pro W3" w:hAnsi="Arial" w:cs="Aria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7">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DBC0BE8"/>
    <w:multiLevelType w:val="hybridMultilevel"/>
    <w:tmpl w:val="07546FC2"/>
    <w:lvl w:ilvl="0" w:tplc="04090011">
      <w:start w:val="1"/>
      <w:numFmt w:val="decimal"/>
      <w:lvlText w:val="%1)"/>
      <w:lvlJc w:val="left"/>
      <w:pPr>
        <w:ind w:left="620" w:hanging="360"/>
      </w:p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60">
    <w:nsid w:val="746C1A77"/>
    <w:multiLevelType w:val="hybridMultilevel"/>
    <w:tmpl w:val="660E9C20"/>
    <w:lvl w:ilvl="0" w:tplc="04090011">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1">
    <w:nsid w:val="75A91EDD"/>
    <w:multiLevelType w:val="hybridMultilevel"/>
    <w:tmpl w:val="56B83D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15445"/>
    <w:multiLevelType w:val="hybridMultilevel"/>
    <w:tmpl w:val="3B103B66"/>
    <w:lvl w:ilvl="0" w:tplc="1840A09C">
      <w:start w:val="1"/>
      <w:numFmt w:val="decimal"/>
      <w:pStyle w:val="Kop11"/>
      <w:lvlText w:val="%1."/>
      <w:lvlJc w:val="left"/>
      <w:pPr>
        <w:ind w:left="720" w:hanging="720"/>
      </w:pPr>
      <w:rPr>
        <w:rFonts w:ascii="Arial" w:hAnsi="Arial" w:hint="default"/>
        <w:b/>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62"/>
  </w:num>
  <w:num w:numId="50">
    <w:abstractNumId w:val="54"/>
  </w:num>
  <w:num w:numId="51">
    <w:abstractNumId w:val="54"/>
    <w:lvlOverride w:ilvl="0">
      <w:startOverride w:val="1"/>
    </w:lvlOverride>
  </w:num>
  <w:num w:numId="52">
    <w:abstractNumId w:val="54"/>
    <w:lvlOverride w:ilvl="0">
      <w:startOverride w:val="1"/>
    </w:lvlOverride>
  </w:num>
  <w:num w:numId="53">
    <w:abstractNumId w:val="59"/>
  </w:num>
  <w:num w:numId="54">
    <w:abstractNumId w:val="49"/>
  </w:num>
  <w:num w:numId="55">
    <w:abstractNumId w:val="50"/>
  </w:num>
  <w:num w:numId="56">
    <w:abstractNumId w:val="52"/>
  </w:num>
  <w:num w:numId="57">
    <w:abstractNumId w:val="61"/>
  </w:num>
  <w:num w:numId="58">
    <w:abstractNumId w:val="51"/>
  </w:num>
  <w:num w:numId="59">
    <w:abstractNumId w:val="55"/>
  </w:num>
  <w:num w:numId="60">
    <w:abstractNumId w:val="48"/>
  </w:num>
  <w:num w:numId="61">
    <w:abstractNumId w:val="56"/>
  </w:num>
  <w:num w:numId="62">
    <w:abstractNumId w:val="53"/>
  </w:num>
  <w:num w:numId="63">
    <w:abstractNumId w:val="57"/>
  </w:num>
  <w:num w:numId="64">
    <w:abstractNumId w:val="60"/>
  </w:num>
  <w:num w:numId="65">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bordersDoNotSurroundHeader/>
  <w:bordersDoNotSurroundFooter/>
  <w:hideSpellingErrors/>
  <w:proofState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C9"/>
    <w:rsid w:val="00003FAA"/>
    <w:rsid w:val="000466DA"/>
    <w:rsid w:val="000633D2"/>
    <w:rsid w:val="00097063"/>
    <w:rsid w:val="000A4775"/>
    <w:rsid w:val="000B0DD9"/>
    <w:rsid w:val="000E4572"/>
    <w:rsid w:val="00132263"/>
    <w:rsid w:val="0013292A"/>
    <w:rsid w:val="00137D63"/>
    <w:rsid w:val="0014176E"/>
    <w:rsid w:val="00144CED"/>
    <w:rsid w:val="00163D6D"/>
    <w:rsid w:val="0016726F"/>
    <w:rsid w:val="00174427"/>
    <w:rsid w:val="00182F55"/>
    <w:rsid w:val="001C7D43"/>
    <w:rsid w:val="001D091F"/>
    <w:rsid w:val="001E7D05"/>
    <w:rsid w:val="002258C6"/>
    <w:rsid w:val="00261AD0"/>
    <w:rsid w:val="00287566"/>
    <w:rsid w:val="00287BD2"/>
    <w:rsid w:val="002A58C7"/>
    <w:rsid w:val="002D1DC9"/>
    <w:rsid w:val="002E7713"/>
    <w:rsid w:val="00305758"/>
    <w:rsid w:val="00320F55"/>
    <w:rsid w:val="003406C7"/>
    <w:rsid w:val="00360BB9"/>
    <w:rsid w:val="00365549"/>
    <w:rsid w:val="00373321"/>
    <w:rsid w:val="00386406"/>
    <w:rsid w:val="003E0662"/>
    <w:rsid w:val="003F6027"/>
    <w:rsid w:val="00474DD4"/>
    <w:rsid w:val="004858CE"/>
    <w:rsid w:val="004A5093"/>
    <w:rsid w:val="004C5B49"/>
    <w:rsid w:val="00524AF8"/>
    <w:rsid w:val="00556A3E"/>
    <w:rsid w:val="00566BF2"/>
    <w:rsid w:val="0058262F"/>
    <w:rsid w:val="00592231"/>
    <w:rsid w:val="005A634A"/>
    <w:rsid w:val="005B43A5"/>
    <w:rsid w:val="005C4266"/>
    <w:rsid w:val="005C566D"/>
    <w:rsid w:val="0063036A"/>
    <w:rsid w:val="006367B6"/>
    <w:rsid w:val="00636C30"/>
    <w:rsid w:val="00642433"/>
    <w:rsid w:val="006601AF"/>
    <w:rsid w:val="006A56FD"/>
    <w:rsid w:val="006B746B"/>
    <w:rsid w:val="006E6914"/>
    <w:rsid w:val="007006E1"/>
    <w:rsid w:val="007739BE"/>
    <w:rsid w:val="007761B8"/>
    <w:rsid w:val="007837C3"/>
    <w:rsid w:val="007A01FF"/>
    <w:rsid w:val="007B4183"/>
    <w:rsid w:val="007B6157"/>
    <w:rsid w:val="007B7983"/>
    <w:rsid w:val="007C67C5"/>
    <w:rsid w:val="007E7523"/>
    <w:rsid w:val="00811917"/>
    <w:rsid w:val="00816EE4"/>
    <w:rsid w:val="00857164"/>
    <w:rsid w:val="008F08CE"/>
    <w:rsid w:val="0094707C"/>
    <w:rsid w:val="00963E31"/>
    <w:rsid w:val="00966B0B"/>
    <w:rsid w:val="00985020"/>
    <w:rsid w:val="009C6C92"/>
    <w:rsid w:val="009C74B2"/>
    <w:rsid w:val="00A70287"/>
    <w:rsid w:val="00A736AD"/>
    <w:rsid w:val="00AC32BC"/>
    <w:rsid w:val="00AD4C5D"/>
    <w:rsid w:val="00AD718B"/>
    <w:rsid w:val="00AF6BFE"/>
    <w:rsid w:val="00B25EA7"/>
    <w:rsid w:val="00B712C7"/>
    <w:rsid w:val="00B71F03"/>
    <w:rsid w:val="00B85FC1"/>
    <w:rsid w:val="00B87CC1"/>
    <w:rsid w:val="00B973C0"/>
    <w:rsid w:val="00BD178E"/>
    <w:rsid w:val="00BD56C9"/>
    <w:rsid w:val="00C03E35"/>
    <w:rsid w:val="00C17BB7"/>
    <w:rsid w:val="00C465D9"/>
    <w:rsid w:val="00C807F5"/>
    <w:rsid w:val="00CA7DA5"/>
    <w:rsid w:val="00CB335E"/>
    <w:rsid w:val="00CF7FD0"/>
    <w:rsid w:val="00D03C8A"/>
    <w:rsid w:val="00D53389"/>
    <w:rsid w:val="00D658DB"/>
    <w:rsid w:val="00D72187"/>
    <w:rsid w:val="00D746CD"/>
    <w:rsid w:val="00DD5844"/>
    <w:rsid w:val="00DD7F07"/>
    <w:rsid w:val="00DE1856"/>
    <w:rsid w:val="00E05578"/>
    <w:rsid w:val="00E104DE"/>
    <w:rsid w:val="00E12020"/>
    <w:rsid w:val="00E27E5C"/>
    <w:rsid w:val="00E33D38"/>
    <w:rsid w:val="00E5416B"/>
    <w:rsid w:val="00E648C9"/>
    <w:rsid w:val="00EC2199"/>
    <w:rsid w:val="00EF60E3"/>
    <w:rsid w:val="00F30C15"/>
    <w:rsid w:val="00F31522"/>
    <w:rsid w:val="00FB7AFC"/>
    <w:rsid w:val="00FD3FCE"/>
    <w:rsid w:val="00FF5EE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7100F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al">
    <w:name w:val="Normal"/>
    <w:autoRedefine/>
    <w:qFormat/>
    <w:rPr>
      <w:rFonts w:ascii="Arial" w:eastAsia="ヒラギノ角ゴ Pro W3" w:hAnsi="Arial"/>
      <w:color w:val="000000"/>
      <w:sz w:val="22"/>
      <w:szCs w:val="24"/>
      <w:lang w:val="en-US" w:eastAsia="en-US"/>
    </w:rPr>
  </w:style>
  <w:style w:type="paragraph" w:styleId="Kop1">
    <w:name w:val="heading 1"/>
    <w:basedOn w:val="Normaal"/>
    <w:next w:val="Normaal"/>
    <w:link w:val="Kop1Teken"/>
    <w:qFormat/>
    <w:locked/>
    <w:rsid w:val="00097063"/>
    <w:pPr>
      <w:keepNext/>
      <w:numPr>
        <w:numId w:val="50"/>
      </w:numPr>
      <w:spacing w:before="240" w:after="360"/>
      <w:outlineLvl w:val="0"/>
    </w:pPr>
    <w:rPr>
      <w:rFonts w:ascii="Calibri" w:eastAsia="ＭＳ ゴシック" w:hAnsi="Calibr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pPr>
      <w:spacing w:after="120"/>
      <w:jc w:val="both"/>
    </w:pPr>
    <w:rPr>
      <w:rFonts w:ascii="Arial" w:eastAsia="ヒラギノ角ゴ Pro W3" w:hAnsi="Arial"/>
      <w:color w:val="000000"/>
      <w:sz w:val="22"/>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TOC1">
    <w:name w:val="TOC 1"/>
    <w:next w:val="Norma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TOC2">
    <w:name w:val="TOC 2"/>
    <w:basedOn w:val="Inhopg21"/>
    <w:next w:val="Normaal"/>
    <w:pPr>
      <w:tabs>
        <w:tab w:val="clear" w:pos="9639"/>
        <w:tab w:val="right" w:pos="9328"/>
      </w:tabs>
    </w:pPr>
  </w:style>
  <w:style w:type="paragraph" w:customStyle="1" w:styleId="Inhopg21">
    <w:name w:val="Inhopg 21"/>
    <w:next w:val="Norma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TOC3">
    <w:name w:val="TOC 3"/>
    <w:basedOn w:val="Inhopg11"/>
    <w:next w:val="Normaal"/>
    <w:autoRedefine/>
    <w:pPr>
      <w:tabs>
        <w:tab w:val="clear" w:pos="9639"/>
        <w:tab w:val="right" w:pos="9328"/>
      </w:tabs>
    </w:pPr>
  </w:style>
  <w:style w:type="paragraph" w:customStyle="1" w:styleId="Inhopg11">
    <w:name w:val="Inhopg 11"/>
    <w:next w:val="Norma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TOC4">
    <w:name w:val="TOC 4"/>
    <w:next w:val="Normaal"/>
    <w:pPr>
      <w:tabs>
        <w:tab w:val="left" w:pos="1701"/>
        <w:tab w:val="right" w:pos="9328"/>
      </w:tabs>
      <w:ind w:left="851"/>
      <w:outlineLvl w:val="0"/>
    </w:pPr>
    <w:rPr>
      <w:rFonts w:ascii="Arial" w:eastAsia="ヒラギノ角ゴ Pro W3" w:hAnsi="Arial"/>
      <w:color w:val="000000"/>
      <w:lang w:val="en-US"/>
    </w:rPr>
  </w:style>
  <w:style w:type="paragraph" w:customStyle="1" w:styleId="TOC5">
    <w:name w:val="TOC 5"/>
    <w:pPr>
      <w:tabs>
        <w:tab w:val="right" w:leader="dot" w:pos="9348"/>
      </w:tabs>
      <w:spacing w:before="240"/>
      <w:ind w:left="720"/>
      <w:outlineLvl w:val="0"/>
    </w:pPr>
    <w:rPr>
      <w:rFonts w:ascii="Helvetica" w:eastAsia="ヒラギノ角ゴ Pro W3" w:hAnsi="Helvetica"/>
      <w:b/>
      <w:i/>
      <w:color w:val="000000"/>
      <w:sz w:val="24"/>
    </w:rPr>
  </w:style>
  <w:style w:type="paragraph" w:customStyle="1" w:styleId="TOC6">
    <w:name w:val="TOC 6"/>
    <w:pPr>
      <w:tabs>
        <w:tab w:val="right" w:leader="dot" w:pos="9348"/>
      </w:tabs>
      <w:spacing w:before="240" w:after="60"/>
      <w:outlineLvl w:val="0"/>
    </w:pPr>
    <w:rPr>
      <w:rFonts w:ascii="Helvetica" w:eastAsia="ヒラギノ角ゴ Pro W3" w:hAnsi="Helvetica"/>
      <w:b/>
      <w:color w:val="000000"/>
      <w:sz w:val="36"/>
    </w:rPr>
  </w:style>
  <w:style w:type="paragraph" w:customStyle="1" w:styleId="TOC7">
    <w:name w:val="TOC 7"/>
    <w:pPr>
      <w:tabs>
        <w:tab w:val="right" w:leader="dot" w:pos="9348"/>
      </w:tabs>
      <w:spacing w:before="240"/>
      <w:ind w:left="720"/>
      <w:outlineLvl w:val="0"/>
    </w:pPr>
    <w:rPr>
      <w:rFonts w:ascii="Helvetica" w:eastAsia="ヒラギノ角ゴ Pro W3" w:hAnsi="Helvetica"/>
      <w:b/>
      <w:i/>
      <w:color w:val="000000"/>
      <w:sz w:val="24"/>
    </w:rPr>
  </w:style>
  <w:style w:type="paragraph" w:customStyle="1" w:styleId="TOC8">
    <w:name w:val="TOC 8"/>
    <w:next w:val="Norma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TOC9">
    <w:name w:val="TOC 9"/>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sz w:val="24"/>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sz w:val="24"/>
    </w:rPr>
  </w:style>
  <w:style w:type="paragraph" w:customStyle="1" w:styleId="Kop31">
    <w:name w:val="Kop 31"/>
    <w:next w:val="Norma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sz w:val="24"/>
    </w:rPr>
  </w:style>
  <w:style w:type="paragraph" w:customStyle="1" w:styleId="Koptekst9">
    <w:name w:val="Koptekst 9"/>
    <w:next w:val="Hoofdtekst"/>
    <w:pPr>
      <w:keepNext/>
      <w:outlineLvl w:val="8"/>
    </w:pPr>
    <w:rPr>
      <w:rFonts w:ascii="Helvetica" w:eastAsia="ヒラギノ角ゴ Pro W3" w:hAnsi="Helvetica"/>
      <w:b/>
      <w:color w:val="000000"/>
      <w:sz w:val="24"/>
    </w:rPr>
  </w:style>
  <w:style w:type="paragraph" w:customStyle="1" w:styleId="Koptekst4">
    <w:name w:val="Koptekst 4"/>
    <w:next w:val="Hoofdtekst"/>
    <w:pPr>
      <w:keepNext/>
      <w:outlineLvl w:val="3"/>
    </w:pPr>
    <w:rPr>
      <w:rFonts w:ascii="Helvetica" w:eastAsia="ヒラギノ角ゴ Pro W3" w:hAnsi="Helvetica"/>
      <w:b/>
      <w:color w:val="000000"/>
      <w:sz w:val="24"/>
    </w:rPr>
  </w:style>
  <w:style w:type="paragraph" w:customStyle="1" w:styleId="Koptekst8">
    <w:name w:val="Koptekst 8"/>
    <w:next w:val="Hoofdtekst"/>
    <w:pPr>
      <w:keepNext/>
      <w:outlineLvl w:val="7"/>
    </w:pPr>
    <w:rPr>
      <w:rFonts w:ascii="Helvetica" w:eastAsia="ヒラギノ角ゴ Pro W3" w:hAnsi="Helvetica"/>
      <w:b/>
      <w:color w:val="000000"/>
      <w:sz w:val="24"/>
    </w:rPr>
  </w:style>
  <w:style w:type="paragraph" w:customStyle="1" w:styleId="Koptekst3">
    <w:name w:val="Koptekst 3"/>
    <w:next w:val="Hoofdtekst"/>
    <w:pPr>
      <w:keepNext/>
      <w:outlineLvl w:val="2"/>
    </w:pPr>
    <w:rPr>
      <w:rFonts w:ascii="Helvetica" w:eastAsia="ヒラギノ角ゴ Pro W3" w:hAnsi="Helvetica"/>
      <w:b/>
      <w:color w:val="000000"/>
      <w:sz w:val="24"/>
    </w:rPr>
  </w:style>
  <w:style w:type="paragraph" w:customStyle="1" w:styleId="Koptekst7">
    <w:name w:val="Koptekst 7"/>
    <w:next w:val="Hoofdtekst"/>
    <w:pPr>
      <w:keepNext/>
      <w:outlineLvl w:val="6"/>
    </w:pPr>
    <w:rPr>
      <w:rFonts w:ascii="Helvetica" w:eastAsia="ヒラギノ角ゴ Pro W3" w:hAnsi="Helvetica"/>
      <w:b/>
      <w:color w:val="000000"/>
      <w:sz w:val="24"/>
    </w:rPr>
  </w:style>
  <w:style w:type="paragraph" w:customStyle="1" w:styleId="Koptekst2">
    <w:name w:val="Koptekst 2"/>
    <w:next w:val="Hoofdtekst"/>
    <w:pPr>
      <w:keepNext/>
      <w:outlineLvl w:val="1"/>
    </w:pPr>
    <w:rPr>
      <w:rFonts w:ascii="Helvetica" w:eastAsia="ヒラギノ角ゴ Pro W3" w:hAnsi="Helvetica"/>
      <w:b/>
      <w:color w:val="000000"/>
      <w:sz w:val="24"/>
    </w:rPr>
  </w:style>
  <w:style w:type="paragraph" w:customStyle="1" w:styleId="Koptekst6">
    <w:name w:val="Koptekst 6"/>
    <w:next w:val="Hoofdtekst"/>
    <w:pPr>
      <w:keepNext/>
      <w:outlineLvl w:val="5"/>
    </w:pPr>
    <w:rPr>
      <w:rFonts w:ascii="Helvetica" w:eastAsia="ヒラギノ角ゴ Pro W3" w:hAnsi="Helvetica"/>
      <w:b/>
      <w:color w:val="000000"/>
      <w:sz w:val="24"/>
    </w:rPr>
  </w:style>
  <w:style w:type="paragraph" w:customStyle="1" w:styleId="Koptekst9AA">
    <w:name w:val="Koptekst 9 A A"/>
    <w:next w:val="HoofdtekstA"/>
    <w:pPr>
      <w:keepNext/>
      <w:outlineLvl w:val="8"/>
    </w:pPr>
    <w:rPr>
      <w:rFonts w:ascii="Helvetica" w:eastAsia="ヒラギノ角ゴ Pro W3" w:hAnsi="Helvetica"/>
      <w:b/>
      <w:color w:val="000000"/>
      <w:sz w:val="24"/>
    </w:rPr>
  </w:style>
  <w:style w:type="paragraph" w:customStyle="1" w:styleId="Koptekst8AA">
    <w:name w:val="Koptekst 8 A A"/>
    <w:next w:val="HoofdtekstA"/>
    <w:pPr>
      <w:keepNext/>
      <w:outlineLvl w:val="7"/>
    </w:pPr>
    <w:rPr>
      <w:rFonts w:ascii="Helvetica" w:eastAsia="ヒラギノ角ゴ Pro W3" w:hAnsi="Helvetica"/>
      <w:b/>
      <w:color w:val="000000"/>
      <w:sz w:val="24"/>
    </w:rPr>
  </w:style>
  <w:style w:type="paragraph" w:customStyle="1" w:styleId="Koptekst2AA">
    <w:name w:val="Koptekst 2 A A"/>
    <w:next w:val="HoofdtekstA"/>
    <w:pPr>
      <w:keepNext/>
      <w:outlineLvl w:val="1"/>
    </w:pPr>
    <w:rPr>
      <w:rFonts w:ascii="Helvetica" w:eastAsia="ヒラギノ角ゴ Pro W3" w:hAnsi="Helvetica"/>
      <w:b/>
      <w:color w:val="000000"/>
      <w:sz w:val="24"/>
    </w:rPr>
  </w:style>
  <w:style w:type="paragraph" w:customStyle="1" w:styleId="Koptekst7AA">
    <w:name w:val="Koptekst 7 A A"/>
    <w:next w:val="HoofdtekstA"/>
    <w:pPr>
      <w:keepNext/>
      <w:outlineLvl w:val="6"/>
    </w:pPr>
    <w:rPr>
      <w:rFonts w:ascii="Helvetica" w:eastAsia="ヒラギノ角ゴ Pro W3" w:hAnsi="Helvetica"/>
      <w:b/>
      <w:color w:val="000000"/>
      <w:sz w:val="24"/>
    </w:rPr>
  </w:style>
  <w:style w:type="paragraph" w:customStyle="1" w:styleId="Koptekst6AA">
    <w:name w:val="Koptekst 6 A A"/>
    <w:next w:val="HoofdtekstA"/>
    <w:pPr>
      <w:keepNext/>
      <w:outlineLvl w:val="5"/>
    </w:pPr>
    <w:rPr>
      <w:rFonts w:ascii="Helvetica" w:eastAsia="ヒラギノ角ゴ Pro W3" w:hAnsi="Helvetica"/>
      <w:b/>
      <w:color w:val="000000"/>
      <w:sz w:val="24"/>
    </w:rPr>
  </w:style>
  <w:style w:type="paragraph" w:customStyle="1" w:styleId="Koptekst4AA">
    <w:name w:val="Koptekst 4 A A"/>
    <w:next w:val="HoofdtekstA"/>
    <w:pPr>
      <w:keepNext/>
      <w:outlineLvl w:val="3"/>
    </w:pPr>
    <w:rPr>
      <w:rFonts w:ascii="Helvetica" w:eastAsia="ヒラギノ角ゴ Pro W3" w:hAnsi="Helvetica"/>
      <w:b/>
      <w:color w:val="000000"/>
      <w:sz w:val="24"/>
    </w:rPr>
  </w:style>
  <w:style w:type="paragraph" w:customStyle="1" w:styleId="Koptekst3AA">
    <w:name w:val="Koptekst 3 A A"/>
    <w:next w:val="HoofdtekstA"/>
    <w:pPr>
      <w:keepNext/>
      <w:outlineLvl w:val="2"/>
    </w:pPr>
    <w:rPr>
      <w:rFonts w:ascii="Helvetica" w:eastAsia="ヒラギノ角ゴ Pro W3" w:hAnsi="Helvetica"/>
      <w:b/>
      <w:color w:val="000000"/>
      <w:sz w:val="24"/>
    </w:rPr>
  </w:style>
  <w:style w:type="paragraph" w:customStyle="1" w:styleId="Koptekst5AA">
    <w:name w:val="Koptekst 5 A A"/>
    <w:next w:val="HoofdtekstA"/>
    <w:pPr>
      <w:keepNext/>
      <w:outlineLvl w:val="4"/>
    </w:pPr>
    <w:rPr>
      <w:rFonts w:ascii="Helvetica" w:eastAsia="ヒラギノ角ゴ Pro W3" w:hAnsi="Helvetica"/>
      <w:b/>
      <w:color w:val="000000"/>
      <w:sz w:val="24"/>
    </w:rPr>
  </w:style>
  <w:style w:type="paragraph" w:customStyle="1" w:styleId="Kop11">
    <w:name w:val="Kop 11"/>
    <w:next w:val="Plattetekst1"/>
    <w:rsid w:val="002D1DC9"/>
    <w:pPr>
      <w:keepNext/>
      <w:numPr>
        <w:numId w:val="49"/>
      </w:numPr>
      <w:spacing w:before="240" w:after="240"/>
      <w:outlineLvl w:val="0"/>
    </w:pPr>
    <w:rPr>
      <w:rFonts w:ascii="Arial Bold" w:eastAsia="ヒラギノ角ゴ Pro W3" w:hAnsi="Arial Bold"/>
      <w:caps/>
      <w:color w:val="000000"/>
      <w:kern w:val="28"/>
      <w:sz w:val="24"/>
      <w:lang w:val="de-DE"/>
    </w:rPr>
  </w:style>
  <w:style w:type="paragraph" w:customStyle="1" w:styleId="PartIaladoc">
    <w:name w:val="Part Iala doc"/>
    <w:pPr>
      <w:spacing w:after="240"/>
    </w:pPr>
    <w:rPr>
      <w:rFonts w:ascii="Arial Bold" w:eastAsia="ヒラギノ角ゴ Pro W3" w:hAnsi="Arial Bold"/>
      <w:color w:val="000000"/>
      <w:sz w:val="24"/>
    </w:rPr>
  </w:style>
  <w:style w:type="paragraph" w:customStyle="1" w:styleId="Appendix">
    <w:name w:val="Appendix"/>
    <w:pPr>
      <w:tabs>
        <w:tab w:val="left" w:pos="1985"/>
      </w:tabs>
      <w:spacing w:before="120" w:after="240"/>
    </w:pPr>
    <w:rPr>
      <w:rFonts w:ascii="Arial Bold" w:eastAsia="ヒラギノ角ゴ Pro W3" w:hAnsi="Arial Bold"/>
      <w:color w:val="000000"/>
      <w:sz w:val="24"/>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sz w:val="24"/>
    </w:rPr>
  </w:style>
  <w:style w:type="paragraph" w:customStyle="1" w:styleId="Koptekst6A">
    <w:name w:val="Koptekst 6 A"/>
    <w:pPr>
      <w:keepNext/>
      <w:outlineLvl w:val="5"/>
    </w:pPr>
    <w:rPr>
      <w:rFonts w:ascii="Helvetica" w:eastAsia="ヒラギノ角ゴ Pro W3" w:hAnsi="Helvetica"/>
      <w:b/>
      <w:color w:val="000000"/>
      <w:sz w:val="24"/>
    </w:rPr>
  </w:style>
  <w:style w:type="paragraph" w:customStyle="1" w:styleId="Koptekst7A">
    <w:name w:val="Koptekst 7 A"/>
    <w:pPr>
      <w:keepNext/>
      <w:outlineLvl w:val="6"/>
    </w:pPr>
    <w:rPr>
      <w:rFonts w:ascii="Helvetica" w:eastAsia="ヒラギノ角ゴ Pro W3" w:hAnsi="Helvetica"/>
      <w:b/>
      <w:color w:val="000000"/>
      <w:sz w:val="24"/>
    </w:rPr>
  </w:style>
  <w:style w:type="paragraph" w:customStyle="1" w:styleId="Koptekst9A">
    <w:name w:val="Koptekst 9 A"/>
    <w:pPr>
      <w:keepNext/>
      <w:outlineLvl w:val="8"/>
    </w:pPr>
    <w:rPr>
      <w:rFonts w:ascii="Helvetica" w:eastAsia="ヒラギノ角ゴ Pro W3" w:hAnsi="Helvetica"/>
      <w:b/>
      <w:color w:val="000000"/>
      <w:sz w:val="24"/>
    </w:rPr>
  </w:style>
  <w:style w:type="paragraph" w:customStyle="1" w:styleId="Koptekst4A">
    <w:name w:val="Koptekst 4 A"/>
    <w:pPr>
      <w:keepNext/>
      <w:outlineLvl w:val="3"/>
    </w:pPr>
    <w:rPr>
      <w:rFonts w:ascii="Helvetica" w:eastAsia="ヒラギノ角ゴ Pro W3" w:hAnsi="Helvetica"/>
      <w:b/>
      <w:color w:val="000000"/>
      <w:sz w:val="24"/>
    </w:rPr>
  </w:style>
  <w:style w:type="paragraph" w:customStyle="1" w:styleId="Koptekst3A">
    <w:name w:val="Koptekst 3 A"/>
    <w:pPr>
      <w:keepNext/>
      <w:outlineLvl w:val="2"/>
    </w:pPr>
    <w:rPr>
      <w:rFonts w:ascii="Helvetica" w:eastAsia="ヒラギノ角ゴ Pro W3" w:hAnsi="Helvetica"/>
      <w:b/>
      <w:color w:val="000000"/>
      <w:sz w:val="24"/>
    </w:rPr>
  </w:style>
  <w:style w:type="paragraph" w:customStyle="1" w:styleId="Koptekst2A">
    <w:name w:val="Koptekst 2 A"/>
    <w:pPr>
      <w:keepNext/>
      <w:outlineLvl w:val="1"/>
    </w:pPr>
    <w:rPr>
      <w:rFonts w:ascii="Helvetica" w:eastAsia="ヒラギノ角ゴ Pro W3" w:hAnsi="Helvetica"/>
      <w:b/>
      <w:color w:val="000000"/>
      <w:sz w:val="24"/>
    </w:rPr>
  </w:style>
  <w:style w:type="paragraph" w:customStyle="1" w:styleId="Koptekst8A">
    <w:name w:val="Koptekst 8 A"/>
    <w:pPr>
      <w:keepNext/>
      <w:outlineLvl w:val="7"/>
    </w:pPr>
    <w:rPr>
      <w:rFonts w:ascii="Helvetica" w:eastAsia="ヒラギノ角ゴ Pro W3" w:hAnsi="Helvetica"/>
      <w:b/>
      <w:color w:val="000000"/>
      <w:sz w:val="24"/>
    </w:rPr>
  </w:style>
  <w:style w:type="paragraph" w:customStyle="1" w:styleId="Lijstmetafbeeldingen1">
    <w:name w:val="Lijst met afbeeldingen1"/>
    <w:next w:val="Norma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
    <w:name w:val="Standaard"/>
    <w:rPr>
      <w:rFonts w:eastAsia="ヒラギノ角ゴ Pro W3"/>
      <w:color w:val="000000"/>
      <w:sz w:val="24"/>
    </w:rPr>
  </w:style>
  <w:style w:type="character" w:customStyle="1" w:styleId="Unknown0">
    <w:name w:val="Unknown 0"/>
    <w:semiHidden/>
  </w:style>
  <w:style w:type="paragraph" w:styleId="Ballontekst">
    <w:name w:val="Balloon Text"/>
    <w:basedOn w:val="Normaal"/>
    <w:link w:val="BallontekstTeken"/>
    <w:locked/>
    <w:rsid w:val="002D1DC9"/>
    <w:rPr>
      <w:rFonts w:ascii="Lucida Grande" w:hAnsi="Lucida Grande" w:cs="Lucida Grande"/>
      <w:sz w:val="18"/>
      <w:szCs w:val="18"/>
    </w:rPr>
  </w:style>
  <w:style w:type="character" w:customStyle="1" w:styleId="BallontekstTeken">
    <w:name w:val="Ballontekst Teken"/>
    <w:link w:val="Ballontekst"/>
    <w:rsid w:val="002D1DC9"/>
    <w:rPr>
      <w:rFonts w:ascii="Lucida Grande" w:eastAsia="ヒラギノ角ゴ Pro W3" w:hAnsi="Lucida Grande" w:cs="Lucida Grande"/>
      <w:color w:val="000000"/>
      <w:sz w:val="18"/>
      <w:szCs w:val="18"/>
      <w:lang w:val="en-US" w:eastAsia="en-US"/>
    </w:rPr>
  </w:style>
  <w:style w:type="character" w:customStyle="1" w:styleId="Kop1Teken">
    <w:name w:val="Kop 1 Teken"/>
    <w:link w:val="Kop1"/>
    <w:rsid w:val="00097063"/>
    <w:rPr>
      <w:rFonts w:ascii="Calibri" w:eastAsia="ＭＳ ゴシック" w:hAnsi="Calibri"/>
      <w:b/>
      <w:bCs/>
      <w:color w:val="000000"/>
      <w:kern w:val="32"/>
      <w:sz w:val="32"/>
      <w:szCs w:val="32"/>
      <w:lang w:val="en-US" w:eastAsia="en-US"/>
    </w:rPr>
  </w:style>
  <w:style w:type="paragraph" w:styleId="Lijstalinea">
    <w:name w:val="List Paragraph"/>
    <w:basedOn w:val="Normaal"/>
    <w:uiPriority w:val="34"/>
    <w:qFormat/>
    <w:rsid w:val="00963E31"/>
    <w:pPr>
      <w:ind w:left="708"/>
    </w:pPr>
  </w:style>
  <w:style w:type="table" w:styleId="Tabelraster">
    <w:name w:val="Table Grid"/>
    <w:basedOn w:val="Standaardtabe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e">
    <w:name w:val="Revision"/>
    <w:hidden/>
    <w:uiPriority w:val="99"/>
    <w:semiHidden/>
    <w:rsid w:val="001E7D05"/>
    <w:rPr>
      <w:rFonts w:ascii="Arial" w:eastAsia="ヒラギノ角ゴ Pro W3" w:hAnsi="Arial"/>
      <w:color w:val="000000"/>
      <w:sz w:val="22"/>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nl-NL" w:eastAsia="nl-NL"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al">
    <w:name w:val="Normal"/>
    <w:autoRedefine/>
    <w:qFormat/>
    <w:rPr>
      <w:rFonts w:ascii="Arial" w:eastAsia="ヒラギノ角ゴ Pro W3" w:hAnsi="Arial"/>
      <w:color w:val="000000"/>
      <w:sz w:val="22"/>
      <w:szCs w:val="24"/>
      <w:lang w:val="en-US" w:eastAsia="en-US"/>
    </w:rPr>
  </w:style>
  <w:style w:type="paragraph" w:styleId="Kop1">
    <w:name w:val="heading 1"/>
    <w:basedOn w:val="Normaal"/>
    <w:next w:val="Normaal"/>
    <w:link w:val="Kop1Teken"/>
    <w:qFormat/>
    <w:locked/>
    <w:rsid w:val="00097063"/>
    <w:pPr>
      <w:keepNext/>
      <w:numPr>
        <w:numId w:val="50"/>
      </w:numPr>
      <w:spacing w:before="240" w:after="360"/>
      <w:outlineLvl w:val="0"/>
    </w:pPr>
    <w:rPr>
      <w:rFonts w:ascii="Calibri" w:eastAsia="ＭＳ ゴシック" w:hAnsi="Calibr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pPr>
      <w:spacing w:after="120"/>
      <w:jc w:val="both"/>
    </w:pPr>
    <w:rPr>
      <w:rFonts w:ascii="Arial" w:eastAsia="ヒラギノ角ゴ Pro W3" w:hAnsi="Arial"/>
      <w:color w:val="000000"/>
      <w:sz w:val="22"/>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TOC1">
    <w:name w:val="TOC 1"/>
    <w:next w:val="Norma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TOC2">
    <w:name w:val="TOC 2"/>
    <w:basedOn w:val="Inhopg21"/>
    <w:next w:val="Normaal"/>
    <w:pPr>
      <w:tabs>
        <w:tab w:val="clear" w:pos="9639"/>
        <w:tab w:val="right" w:pos="9328"/>
      </w:tabs>
    </w:pPr>
  </w:style>
  <w:style w:type="paragraph" w:customStyle="1" w:styleId="Inhopg21">
    <w:name w:val="Inhopg 21"/>
    <w:next w:val="Norma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TOC3">
    <w:name w:val="TOC 3"/>
    <w:basedOn w:val="Inhopg11"/>
    <w:next w:val="Normaal"/>
    <w:autoRedefine/>
    <w:pPr>
      <w:tabs>
        <w:tab w:val="clear" w:pos="9639"/>
        <w:tab w:val="right" w:pos="9328"/>
      </w:tabs>
    </w:pPr>
  </w:style>
  <w:style w:type="paragraph" w:customStyle="1" w:styleId="Inhopg11">
    <w:name w:val="Inhopg 11"/>
    <w:next w:val="Norma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TOC4">
    <w:name w:val="TOC 4"/>
    <w:next w:val="Normaal"/>
    <w:pPr>
      <w:tabs>
        <w:tab w:val="left" w:pos="1701"/>
        <w:tab w:val="right" w:pos="9328"/>
      </w:tabs>
      <w:ind w:left="851"/>
      <w:outlineLvl w:val="0"/>
    </w:pPr>
    <w:rPr>
      <w:rFonts w:ascii="Arial" w:eastAsia="ヒラギノ角ゴ Pro W3" w:hAnsi="Arial"/>
      <w:color w:val="000000"/>
      <w:lang w:val="en-US"/>
    </w:rPr>
  </w:style>
  <w:style w:type="paragraph" w:customStyle="1" w:styleId="TOC5">
    <w:name w:val="TOC 5"/>
    <w:pPr>
      <w:tabs>
        <w:tab w:val="right" w:leader="dot" w:pos="9348"/>
      </w:tabs>
      <w:spacing w:before="240"/>
      <w:ind w:left="720"/>
      <w:outlineLvl w:val="0"/>
    </w:pPr>
    <w:rPr>
      <w:rFonts w:ascii="Helvetica" w:eastAsia="ヒラギノ角ゴ Pro W3" w:hAnsi="Helvetica"/>
      <w:b/>
      <w:i/>
      <w:color w:val="000000"/>
      <w:sz w:val="24"/>
    </w:rPr>
  </w:style>
  <w:style w:type="paragraph" w:customStyle="1" w:styleId="TOC6">
    <w:name w:val="TOC 6"/>
    <w:pPr>
      <w:tabs>
        <w:tab w:val="right" w:leader="dot" w:pos="9348"/>
      </w:tabs>
      <w:spacing w:before="240" w:after="60"/>
      <w:outlineLvl w:val="0"/>
    </w:pPr>
    <w:rPr>
      <w:rFonts w:ascii="Helvetica" w:eastAsia="ヒラギノ角ゴ Pro W3" w:hAnsi="Helvetica"/>
      <w:b/>
      <w:color w:val="000000"/>
      <w:sz w:val="36"/>
    </w:rPr>
  </w:style>
  <w:style w:type="paragraph" w:customStyle="1" w:styleId="TOC7">
    <w:name w:val="TOC 7"/>
    <w:pPr>
      <w:tabs>
        <w:tab w:val="right" w:leader="dot" w:pos="9348"/>
      </w:tabs>
      <w:spacing w:before="240"/>
      <w:ind w:left="720"/>
      <w:outlineLvl w:val="0"/>
    </w:pPr>
    <w:rPr>
      <w:rFonts w:ascii="Helvetica" w:eastAsia="ヒラギノ角ゴ Pro W3" w:hAnsi="Helvetica"/>
      <w:b/>
      <w:i/>
      <w:color w:val="000000"/>
      <w:sz w:val="24"/>
    </w:rPr>
  </w:style>
  <w:style w:type="paragraph" w:customStyle="1" w:styleId="TOC8">
    <w:name w:val="TOC 8"/>
    <w:next w:val="Norma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TOC9">
    <w:name w:val="TOC 9"/>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sz w:val="24"/>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sz w:val="24"/>
    </w:rPr>
  </w:style>
  <w:style w:type="paragraph" w:customStyle="1" w:styleId="Kop31">
    <w:name w:val="Kop 31"/>
    <w:next w:val="Norma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sz w:val="24"/>
    </w:rPr>
  </w:style>
  <w:style w:type="paragraph" w:customStyle="1" w:styleId="Koptekst9">
    <w:name w:val="Koptekst 9"/>
    <w:next w:val="Hoofdtekst"/>
    <w:pPr>
      <w:keepNext/>
      <w:outlineLvl w:val="8"/>
    </w:pPr>
    <w:rPr>
      <w:rFonts w:ascii="Helvetica" w:eastAsia="ヒラギノ角ゴ Pro W3" w:hAnsi="Helvetica"/>
      <w:b/>
      <w:color w:val="000000"/>
      <w:sz w:val="24"/>
    </w:rPr>
  </w:style>
  <w:style w:type="paragraph" w:customStyle="1" w:styleId="Koptekst4">
    <w:name w:val="Koptekst 4"/>
    <w:next w:val="Hoofdtekst"/>
    <w:pPr>
      <w:keepNext/>
      <w:outlineLvl w:val="3"/>
    </w:pPr>
    <w:rPr>
      <w:rFonts w:ascii="Helvetica" w:eastAsia="ヒラギノ角ゴ Pro W3" w:hAnsi="Helvetica"/>
      <w:b/>
      <w:color w:val="000000"/>
      <w:sz w:val="24"/>
    </w:rPr>
  </w:style>
  <w:style w:type="paragraph" w:customStyle="1" w:styleId="Koptekst8">
    <w:name w:val="Koptekst 8"/>
    <w:next w:val="Hoofdtekst"/>
    <w:pPr>
      <w:keepNext/>
      <w:outlineLvl w:val="7"/>
    </w:pPr>
    <w:rPr>
      <w:rFonts w:ascii="Helvetica" w:eastAsia="ヒラギノ角ゴ Pro W3" w:hAnsi="Helvetica"/>
      <w:b/>
      <w:color w:val="000000"/>
      <w:sz w:val="24"/>
    </w:rPr>
  </w:style>
  <w:style w:type="paragraph" w:customStyle="1" w:styleId="Koptekst3">
    <w:name w:val="Koptekst 3"/>
    <w:next w:val="Hoofdtekst"/>
    <w:pPr>
      <w:keepNext/>
      <w:outlineLvl w:val="2"/>
    </w:pPr>
    <w:rPr>
      <w:rFonts w:ascii="Helvetica" w:eastAsia="ヒラギノ角ゴ Pro W3" w:hAnsi="Helvetica"/>
      <w:b/>
      <w:color w:val="000000"/>
      <w:sz w:val="24"/>
    </w:rPr>
  </w:style>
  <w:style w:type="paragraph" w:customStyle="1" w:styleId="Koptekst7">
    <w:name w:val="Koptekst 7"/>
    <w:next w:val="Hoofdtekst"/>
    <w:pPr>
      <w:keepNext/>
      <w:outlineLvl w:val="6"/>
    </w:pPr>
    <w:rPr>
      <w:rFonts w:ascii="Helvetica" w:eastAsia="ヒラギノ角ゴ Pro W3" w:hAnsi="Helvetica"/>
      <w:b/>
      <w:color w:val="000000"/>
      <w:sz w:val="24"/>
    </w:rPr>
  </w:style>
  <w:style w:type="paragraph" w:customStyle="1" w:styleId="Koptekst2">
    <w:name w:val="Koptekst 2"/>
    <w:next w:val="Hoofdtekst"/>
    <w:pPr>
      <w:keepNext/>
      <w:outlineLvl w:val="1"/>
    </w:pPr>
    <w:rPr>
      <w:rFonts w:ascii="Helvetica" w:eastAsia="ヒラギノ角ゴ Pro W3" w:hAnsi="Helvetica"/>
      <w:b/>
      <w:color w:val="000000"/>
      <w:sz w:val="24"/>
    </w:rPr>
  </w:style>
  <w:style w:type="paragraph" w:customStyle="1" w:styleId="Koptekst6">
    <w:name w:val="Koptekst 6"/>
    <w:next w:val="Hoofdtekst"/>
    <w:pPr>
      <w:keepNext/>
      <w:outlineLvl w:val="5"/>
    </w:pPr>
    <w:rPr>
      <w:rFonts w:ascii="Helvetica" w:eastAsia="ヒラギノ角ゴ Pro W3" w:hAnsi="Helvetica"/>
      <w:b/>
      <w:color w:val="000000"/>
      <w:sz w:val="24"/>
    </w:rPr>
  </w:style>
  <w:style w:type="paragraph" w:customStyle="1" w:styleId="Koptekst9AA">
    <w:name w:val="Koptekst 9 A A"/>
    <w:next w:val="HoofdtekstA"/>
    <w:pPr>
      <w:keepNext/>
      <w:outlineLvl w:val="8"/>
    </w:pPr>
    <w:rPr>
      <w:rFonts w:ascii="Helvetica" w:eastAsia="ヒラギノ角ゴ Pro W3" w:hAnsi="Helvetica"/>
      <w:b/>
      <w:color w:val="000000"/>
      <w:sz w:val="24"/>
    </w:rPr>
  </w:style>
  <w:style w:type="paragraph" w:customStyle="1" w:styleId="Koptekst8AA">
    <w:name w:val="Koptekst 8 A A"/>
    <w:next w:val="HoofdtekstA"/>
    <w:pPr>
      <w:keepNext/>
      <w:outlineLvl w:val="7"/>
    </w:pPr>
    <w:rPr>
      <w:rFonts w:ascii="Helvetica" w:eastAsia="ヒラギノ角ゴ Pro W3" w:hAnsi="Helvetica"/>
      <w:b/>
      <w:color w:val="000000"/>
      <w:sz w:val="24"/>
    </w:rPr>
  </w:style>
  <w:style w:type="paragraph" w:customStyle="1" w:styleId="Koptekst2AA">
    <w:name w:val="Koptekst 2 A A"/>
    <w:next w:val="HoofdtekstA"/>
    <w:pPr>
      <w:keepNext/>
      <w:outlineLvl w:val="1"/>
    </w:pPr>
    <w:rPr>
      <w:rFonts w:ascii="Helvetica" w:eastAsia="ヒラギノ角ゴ Pro W3" w:hAnsi="Helvetica"/>
      <w:b/>
      <w:color w:val="000000"/>
      <w:sz w:val="24"/>
    </w:rPr>
  </w:style>
  <w:style w:type="paragraph" w:customStyle="1" w:styleId="Koptekst7AA">
    <w:name w:val="Koptekst 7 A A"/>
    <w:next w:val="HoofdtekstA"/>
    <w:pPr>
      <w:keepNext/>
      <w:outlineLvl w:val="6"/>
    </w:pPr>
    <w:rPr>
      <w:rFonts w:ascii="Helvetica" w:eastAsia="ヒラギノ角ゴ Pro W3" w:hAnsi="Helvetica"/>
      <w:b/>
      <w:color w:val="000000"/>
      <w:sz w:val="24"/>
    </w:rPr>
  </w:style>
  <w:style w:type="paragraph" w:customStyle="1" w:styleId="Koptekst6AA">
    <w:name w:val="Koptekst 6 A A"/>
    <w:next w:val="HoofdtekstA"/>
    <w:pPr>
      <w:keepNext/>
      <w:outlineLvl w:val="5"/>
    </w:pPr>
    <w:rPr>
      <w:rFonts w:ascii="Helvetica" w:eastAsia="ヒラギノ角ゴ Pro W3" w:hAnsi="Helvetica"/>
      <w:b/>
      <w:color w:val="000000"/>
      <w:sz w:val="24"/>
    </w:rPr>
  </w:style>
  <w:style w:type="paragraph" w:customStyle="1" w:styleId="Koptekst4AA">
    <w:name w:val="Koptekst 4 A A"/>
    <w:next w:val="HoofdtekstA"/>
    <w:pPr>
      <w:keepNext/>
      <w:outlineLvl w:val="3"/>
    </w:pPr>
    <w:rPr>
      <w:rFonts w:ascii="Helvetica" w:eastAsia="ヒラギノ角ゴ Pro W3" w:hAnsi="Helvetica"/>
      <w:b/>
      <w:color w:val="000000"/>
      <w:sz w:val="24"/>
    </w:rPr>
  </w:style>
  <w:style w:type="paragraph" w:customStyle="1" w:styleId="Koptekst3AA">
    <w:name w:val="Koptekst 3 A A"/>
    <w:next w:val="HoofdtekstA"/>
    <w:pPr>
      <w:keepNext/>
      <w:outlineLvl w:val="2"/>
    </w:pPr>
    <w:rPr>
      <w:rFonts w:ascii="Helvetica" w:eastAsia="ヒラギノ角ゴ Pro W3" w:hAnsi="Helvetica"/>
      <w:b/>
      <w:color w:val="000000"/>
      <w:sz w:val="24"/>
    </w:rPr>
  </w:style>
  <w:style w:type="paragraph" w:customStyle="1" w:styleId="Koptekst5AA">
    <w:name w:val="Koptekst 5 A A"/>
    <w:next w:val="HoofdtekstA"/>
    <w:pPr>
      <w:keepNext/>
      <w:outlineLvl w:val="4"/>
    </w:pPr>
    <w:rPr>
      <w:rFonts w:ascii="Helvetica" w:eastAsia="ヒラギノ角ゴ Pro W3" w:hAnsi="Helvetica"/>
      <w:b/>
      <w:color w:val="000000"/>
      <w:sz w:val="24"/>
    </w:rPr>
  </w:style>
  <w:style w:type="paragraph" w:customStyle="1" w:styleId="Kop11">
    <w:name w:val="Kop 11"/>
    <w:next w:val="Plattetekst1"/>
    <w:rsid w:val="002D1DC9"/>
    <w:pPr>
      <w:keepNext/>
      <w:numPr>
        <w:numId w:val="49"/>
      </w:numPr>
      <w:spacing w:before="240" w:after="240"/>
      <w:outlineLvl w:val="0"/>
    </w:pPr>
    <w:rPr>
      <w:rFonts w:ascii="Arial Bold" w:eastAsia="ヒラギノ角ゴ Pro W3" w:hAnsi="Arial Bold"/>
      <w:caps/>
      <w:color w:val="000000"/>
      <w:kern w:val="28"/>
      <w:sz w:val="24"/>
      <w:lang w:val="de-DE"/>
    </w:rPr>
  </w:style>
  <w:style w:type="paragraph" w:customStyle="1" w:styleId="PartIaladoc">
    <w:name w:val="Part Iala doc"/>
    <w:pPr>
      <w:spacing w:after="240"/>
    </w:pPr>
    <w:rPr>
      <w:rFonts w:ascii="Arial Bold" w:eastAsia="ヒラギノ角ゴ Pro W3" w:hAnsi="Arial Bold"/>
      <w:color w:val="000000"/>
      <w:sz w:val="24"/>
    </w:rPr>
  </w:style>
  <w:style w:type="paragraph" w:customStyle="1" w:styleId="Appendix">
    <w:name w:val="Appendix"/>
    <w:pPr>
      <w:tabs>
        <w:tab w:val="left" w:pos="1985"/>
      </w:tabs>
      <w:spacing w:before="120" w:after="240"/>
    </w:pPr>
    <w:rPr>
      <w:rFonts w:ascii="Arial Bold" w:eastAsia="ヒラギノ角ゴ Pro W3" w:hAnsi="Arial Bold"/>
      <w:color w:val="000000"/>
      <w:sz w:val="24"/>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sz w:val="24"/>
    </w:rPr>
  </w:style>
  <w:style w:type="paragraph" w:customStyle="1" w:styleId="Koptekst6A">
    <w:name w:val="Koptekst 6 A"/>
    <w:pPr>
      <w:keepNext/>
      <w:outlineLvl w:val="5"/>
    </w:pPr>
    <w:rPr>
      <w:rFonts w:ascii="Helvetica" w:eastAsia="ヒラギノ角ゴ Pro W3" w:hAnsi="Helvetica"/>
      <w:b/>
      <w:color w:val="000000"/>
      <w:sz w:val="24"/>
    </w:rPr>
  </w:style>
  <w:style w:type="paragraph" w:customStyle="1" w:styleId="Koptekst7A">
    <w:name w:val="Koptekst 7 A"/>
    <w:pPr>
      <w:keepNext/>
      <w:outlineLvl w:val="6"/>
    </w:pPr>
    <w:rPr>
      <w:rFonts w:ascii="Helvetica" w:eastAsia="ヒラギノ角ゴ Pro W3" w:hAnsi="Helvetica"/>
      <w:b/>
      <w:color w:val="000000"/>
      <w:sz w:val="24"/>
    </w:rPr>
  </w:style>
  <w:style w:type="paragraph" w:customStyle="1" w:styleId="Koptekst9A">
    <w:name w:val="Koptekst 9 A"/>
    <w:pPr>
      <w:keepNext/>
      <w:outlineLvl w:val="8"/>
    </w:pPr>
    <w:rPr>
      <w:rFonts w:ascii="Helvetica" w:eastAsia="ヒラギノ角ゴ Pro W3" w:hAnsi="Helvetica"/>
      <w:b/>
      <w:color w:val="000000"/>
      <w:sz w:val="24"/>
    </w:rPr>
  </w:style>
  <w:style w:type="paragraph" w:customStyle="1" w:styleId="Koptekst4A">
    <w:name w:val="Koptekst 4 A"/>
    <w:pPr>
      <w:keepNext/>
      <w:outlineLvl w:val="3"/>
    </w:pPr>
    <w:rPr>
      <w:rFonts w:ascii="Helvetica" w:eastAsia="ヒラギノ角ゴ Pro W3" w:hAnsi="Helvetica"/>
      <w:b/>
      <w:color w:val="000000"/>
      <w:sz w:val="24"/>
    </w:rPr>
  </w:style>
  <w:style w:type="paragraph" w:customStyle="1" w:styleId="Koptekst3A">
    <w:name w:val="Koptekst 3 A"/>
    <w:pPr>
      <w:keepNext/>
      <w:outlineLvl w:val="2"/>
    </w:pPr>
    <w:rPr>
      <w:rFonts w:ascii="Helvetica" w:eastAsia="ヒラギノ角ゴ Pro W3" w:hAnsi="Helvetica"/>
      <w:b/>
      <w:color w:val="000000"/>
      <w:sz w:val="24"/>
    </w:rPr>
  </w:style>
  <w:style w:type="paragraph" w:customStyle="1" w:styleId="Koptekst2A">
    <w:name w:val="Koptekst 2 A"/>
    <w:pPr>
      <w:keepNext/>
      <w:outlineLvl w:val="1"/>
    </w:pPr>
    <w:rPr>
      <w:rFonts w:ascii="Helvetica" w:eastAsia="ヒラギノ角ゴ Pro W3" w:hAnsi="Helvetica"/>
      <w:b/>
      <w:color w:val="000000"/>
      <w:sz w:val="24"/>
    </w:rPr>
  </w:style>
  <w:style w:type="paragraph" w:customStyle="1" w:styleId="Koptekst8A">
    <w:name w:val="Koptekst 8 A"/>
    <w:pPr>
      <w:keepNext/>
      <w:outlineLvl w:val="7"/>
    </w:pPr>
    <w:rPr>
      <w:rFonts w:ascii="Helvetica" w:eastAsia="ヒラギノ角ゴ Pro W3" w:hAnsi="Helvetica"/>
      <w:b/>
      <w:color w:val="000000"/>
      <w:sz w:val="24"/>
    </w:rPr>
  </w:style>
  <w:style w:type="paragraph" w:customStyle="1" w:styleId="Lijstmetafbeeldingen1">
    <w:name w:val="Lijst met afbeeldingen1"/>
    <w:next w:val="Norma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
    <w:name w:val="Standaard"/>
    <w:rPr>
      <w:rFonts w:eastAsia="ヒラギノ角ゴ Pro W3"/>
      <w:color w:val="000000"/>
      <w:sz w:val="24"/>
    </w:rPr>
  </w:style>
  <w:style w:type="character" w:customStyle="1" w:styleId="Unknown0">
    <w:name w:val="Unknown 0"/>
    <w:semiHidden/>
  </w:style>
  <w:style w:type="paragraph" w:styleId="Ballontekst">
    <w:name w:val="Balloon Text"/>
    <w:basedOn w:val="Normaal"/>
    <w:link w:val="BallontekstTeken"/>
    <w:locked/>
    <w:rsid w:val="002D1DC9"/>
    <w:rPr>
      <w:rFonts w:ascii="Lucida Grande" w:hAnsi="Lucida Grande" w:cs="Lucida Grande"/>
      <w:sz w:val="18"/>
      <w:szCs w:val="18"/>
    </w:rPr>
  </w:style>
  <w:style w:type="character" w:customStyle="1" w:styleId="BallontekstTeken">
    <w:name w:val="Ballontekst Teken"/>
    <w:link w:val="Ballontekst"/>
    <w:rsid w:val="002D1DC9"/>
    <w:rPr>
      <w:rFonts w:ascii="Lucida Grande" w:eastAsia="ヒラギノ角ゴ Pro W3" w:hAnsi="Lucida Grande" w:cs="Lucida Grande"/>
      <w:color w:val="000000"/>
      <w:sz w:val="18"/>
      <w:szCs w:val="18"/>
      <w:lang w:val="en-US" w:eastAsia="en-US"/>
    </w:rPr>
  </w:style>
  <w:style w:type="character" w:customStyle="1" w:styleId="Kop1Teken">
    <w:name w:val="Kop 1 Teken"/>
    <w:link w:val="Kop1"/>
    <w:rsid w:val="00097063"/>
    <w:rPr>
      <w:rFonts w:ascii="Calibri" w:eastAsia="ＭＳ ゴシック" w:hAnsi="Calibri"/>
      <w:b/>
      <w:bCs/>
      <w:color w:val="000000"/>
      <w:kern w:val="32"/>
      <w:sz w:val="32"/>
      <w:szCs w:val="32"/>
      <w:lang w:val="en-US" w:eastAsia="en-US"/>
    </w:rPr>
  </w:style>
  <w:style w:type="paragraph" w:styleId="Lijstalinea">
    <w:name w:val="List Paragraph"/>
    <w:basedOn w:val="Normaal"/>
    <w:uiPriority w:val="34"/>
    <w:qFormat/>
    <w:rsid w:val="00963E31"/>
    <w:pPr>
      <w:ind w:left="708"/>
    </w:pPr>
  </w:style>
  <w:style w:type="table" w:styleId="Tabelraster">
    <w:name w:val="Table Grid"/>
    <w:basedOn w:val="Standaardtabe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e">
    <w:name w:val="Revision"/>
    <w:hidden/>
    <w:uiPriority w:val="99"/>
    <w:semiHidden/>
    <w:rsid w:val="001E7D05"/>
    <w:rPr>
      <w:rFonts w:ascii="Arial" w:eastAsia="ヒラギノ角ゴ Pro W3" w:hAnsi="Arial"/>
      <w:color w:val="000000"/>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34C3-F971-6048-9649-3958E63A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5415</Words>
  <Characters>29787</Characters>
  <Application>Microsoft Macintosh Word</Application>
  <DocSecurity>0</DocSecurity>
  <Lines>248</Lines>
  <Paragraphs>70</Paragraphs>
  <ScaleCrop>false</ScaleCrop>
  <HeadingPairs>
    <vt:vector size="2" baseType="variant">
      <vt:variant>
        <vt:lpstr>Titel</vt:lpstr>
      </vt:variant>
      <vt:variant>
        <vt:i4>1</vt:i4>
      </vt:variant>
    </vt:vector>
  </HeadingPairs>
  <TitlesOfParts>
    <vt:vector size="1" baseType="lpstr">
      <vt:lpstr>Recommendation Template</vt:lpstr>
    </vt:vector>
  </TitlesOfParts>
  <Company/>
  <LinksUpToDate>false</LinksUpToDate>
  <CharactersWithSpaces>35132</CharactersWithSpaces>
  <SharedDoc>false</SharedDoc>
  <HLinks>
    <vt:vector size="24" baseType="variant">
      <vt:variant>
        <vt:i4>5701650</vt:i4>
      </vt:variant>
      <vt:variant>
        <vt:i4>87</vt:i4>
      </vt:variant>
      <vt:variant>
        <vt:i4>0</vt:i4>
      </vt:variant>
      <vt:variant>
        <vt:i4>5</vt:i4>
      </vt:variant>
      <vt:variant>
        <vt:lpwstr/>
      </vt:variant>
      <vt:variant>
        <vt:lpwstr>TOC216497075</vt:lpwstr>
      </vt:variant>
      <vt:variant>
        <vt:i4>5898259</vt:i4>
      </vt:variant>
      <vt:variant>
        <vt:i4>84</vt:i4>
      </vt:variant>
      <vt:variant>
        <vt:i4>0</vt:i4>
      </vt:variant>
      <vt:variant>
        <vt:i4>5</vt:i4>
      </vt:variant>
      <vt:variant>
        <vt:lpwstr/>
      </vt:variant>
      <vt:variant>
        <vt:lpwstr>TOC216497068</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subject/>
  <dc:creator>Mike Hadley</dc:creator>
  <cp:keywords/>
  <dc:description/>
  <cp:lastModifiedBy>Lilian</cp:lastModifiedBy>
  <cp:revision>2</cp:revision>
  <cp:lastPrinted>2013-01-28T13:02:00Z</cp:lastPrinted>
  <dcterms:created xsi:type="dcterms:W3CDTF">2013-03-14T10:02:00Z</dcterms:created>
  <dcterms:modified xsi:type="dcterms:W3CDTF">2013-03-14T10:02:00Z</dcterms:modified>
</cp:coreProperties>
</file>